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27BDE" w14:textId="77777777" w:rsidR="00DB0DAF" w:rsidRDefault="00DB0DAF" w:rsidP="00C14B05">
      <w:pPr>
        <w:tabs>
          <w:tab w:val="left" w:pos="450"/>
        </w:tabs>
        <w:ind w:right="75"/>
        <w:jc w:val="both"/>
        <w:rPr>
          <w:rFonts w:ascii="Calibri" w:eastAsia="Arial" w:hAnsi="Calibri" w:cs="Calibri"/>
          <w:b/>
          <w:spacing w:val="1"/>
          <w:sz w:val="22"/>
          <w:szCs w:val="24"/>
          <w:lang w:val="ro-RO"/>
        </w:rPr>
      </w:pPr>
      <w:bookmarkStart w:id="0" w:name="_Hlk151376516"/>
    </w:p>
    <w:p w14:paraId="43D2F17D" w14:textId="4966B59F" w:rsidR="00932FD7" w:rsidRPr="00DB0DAF" w:rsidRDefault="00932FD7" w:rsidP="00C14B05">
      <w:pPr>
        <w:tabs>
          <w:tab w:val="left" w:pos="450"/>
        </w:tabs>
        <w:ind w:right="75"/>
        <w:jc w:val="both"/>
        <w:rPr>
          <w:rFonts w:ascii="Calibri" w:eastAsia="Arial" w:hAnsi="Calibri" w:cs="Calibri"/>
          <w:b/>
          <w:spacing w:val="1"/>
          <w:sz w:val="22"/>
          <w:szCs w:val="24"/>
          <w:lang w:val="ro-RO"/>
        </w:rPr>
      </w:pPr>
      <w:r w:rsidRPr="00DB0DAF">
        <w:rPr>
          <w:rFonts w:ascii="Calibri" w:eastAsia="Arial" w:hAnsi="Calibri" w:cs="Calibri"/>
          <w:b/>
          <w:spacing w:val="1"/>
          <w:sz w:val="22"/>
          <w:szCs w:val="24"/>
          <w:lang w:val="ro-RO"/>
        </w:rPr>
        <w:t>Programul Regional Nord-Est 2021-2027</w:t>
      </w:r>
    </w:p>
    <w:p w14:paraId="57454B0B" w14:textId="41A075C6" w:rsidR="00C14B05" w:rsidRPr="00DB0DAF" w:rsidRDefault="00C14B05" w:rsidP="00C14B05">
      <w:pPr>
        <w:tabs>
          <w:tab w:val="left" w:pos="450"/>
        </w:tabs>
        <w:ind w:right="75"/>
        <w:jc w:val="both"/>
        <w:rPr>
          <w:rFonts w:ascii="Calibri" w:eastAsia="Arial" w:hAnsi="Calibri" w:cs="Calibri"/>
          <w:b/>
          <w:spacing w:val="1"/>
          <w:sz w:val="22"/>
          <w:szCs w:val="24"/>
          <w:lang w:val="ro-RO"/>
        </w:rPr>
      </w:pPr>
      <w:r w:rsidRPr="00DB0DAF">
        <w:rPr>
          <w:rFonts w:ascii="Calibri" w:eastAsia="Arial" w:hAnsi="Calibri" w:cs="Calibri"/>
          <w:b/>
          <w:spacing w:val="1"/>
          <w:sz w:val="22"/>
          <w:szCs w:val="24"/>
          <w:lang w:val="ro-RO"/>
        </w:rPr>
        <w:t xml:space="preserve">Prioritatea de investiții </w:t>
      </w:r>
      <w:r w:rsidR="00E27FEC" w:rsidRPr="00DB0DAF">
        <w:rPr>
          <w:rFonts w:ascii="Calibri" w:eastAsia="Arial" w:hAnsi="Calibri" w:cs="Calibri"/>
          <w:b/>
          <w:spacing w:val="1"/>
          <w:sz w:val="22"/>
          <w:szCs w:val="24"/>
          <w:lang w:val="ro-RO"/>
        </w:rPr>
        <w:t>PI</w:t>
      </w:r>
      <w:r w:rsidR="00932FD7" w:rsidRPr="00DB0DAF">
        <w:rPr>
          <w:rFonts w:ascii="Calibri" w:eastAsia="Arial" w:hAnsi="Calibri" w:cs="Calibri"/>
          <w:b/>
          <w:spacing w:val="1"/>
          <w:sz w:val="22"/>
          <w:szCs w:val="24"/>
          <w:lang w:val="ro-RO"/>
        </w:rPr>
        <w:t>2</w:t>
      </w:r>
      <w:r w:rsidR="00E27FEC" w:rsidRPr="00DB0DAF">
        <w:rPr>
          <w:rFonts w:ascii="Calibri" w:eastAsia="Arial" w:hAnsi="Calibri" w:cs="Calibri"/>
          <w:b/>
          <w:spacing w:val="1"/>
          <w:sz w:val="22"/>
          <w:szCs w:val="24"/>
          <w:lang w:val="ro-RO"/>
        </w:rPr>
        <w:t xml:space="preserve"> - </w:t>
      </w:r>
      <w:r w:rsidR="00932FD7" w:rsidRPr="00DB0DAF">
        <w:rPr>
          <w:rFonts w:ascii="Calibri" w:eastAsia="Arial" w:hAnsi="Calibri" w:cs="Calibri"/>
          <w:b/>
          <w:spacing w:val="1"/>
          <w:sz w:val="22"/>
          <w:szCs w:val="24"/>
          <w:lang w:val="ro-RO"/>
        </w:rPr>
        <w:t>NORD-EST – O REGIUNE MAI DIGITALIZATĂ</w:t>
      </w:r>
    </w:p>
    <w:p w14:paraId="17CBCBD0" w14:textId="00AC25BF" w:rsidR="00C14B05" w:rsidRPr="00DB0DAF" w:rsidRDefault="00C14B05" w:rsidP="00C14B05">
      <w:pPr>
        <w:tabs>
          <w:tab w:val="left" w:pos="450"/>
        </w:tabs>
        <w:ind w:right="75"/>
        <w:jc w:val="both"/>
        <w:rPr>
          <w:rFonts w:ascii="Calibri" w:eastAsia="Arial" w:hAnsi="Calibri" w:cs="Calibri"/>
          <w:b/>
          <w:spacing w:val="1"/>
          <w:sz w:val="22"/>
          <w:szCs w:val="24"/>
          <w:highlight w:val="lightGray"/>
          <w:lang w:val="ro-RO"/>
        </w:rPr>
      </w:pPr>
      <w:r w:rsidRPr="00DB0DAF">
        <w:rPr>
          <w:rFonts w:ascii="Calibri" w:eastAsia="Arial" w:hAnsi="Calibri" w:cs="Calibri"/>
          <w:b/>
          <w:spacing w:val="1"/>
          <w:sz w:val="22"/>
          <w:szCs w:val="24"/>
          <w:lang w:val="ro-RO"/>
        </w:rPr>
        <w:t xml:space="preserve">Apel de proiecte nr. </w:t>
      </w:r>
      <w:r w:rsidR="00932FD7" w:rsidRPr="00DB0DAF">
        <w:rPr>
          <w:rFonts w:ascii="Calibri" w:eastAsia="Arial" w:hAnsi="Calibri" w:cs="Calibri"/>
          <w:b/>
          <w:spacing w:val="1"/>
          <w:sz w:val="22"/>
          <w:szCs w:val="24"/>
          <w:lang w:val="ro-RO"/>
        </w:rPr>
        <w:t>PR/NE/2023/PI2/RSO1.2/1 – DIGITALIZARE IMM</w:t>
      </w:r>
    </w:p>
    <w:bookmarkEnd w:id="0"/>
    <w:p w14:paraId="63D211F0" w14:textId="77777777" w:rsidR="00C14B05" w:rsidRPr="00DB0DAF" w:rsidRDefault="00C14B05" w:rsidP="00600555">
      <w:pPr>
        <w:tabs>
          <w:tab w:val="left" w:pos="450"/>
        </w:tabs>
        <w:ind w:right="75"/>
        <w:jc w:val="both"/>
        <w:rPr>
          <w:rFonts w:ascii="Calibri" w:eastAsia="Arial" w:hAnsi="Calibri" w:cs="Calibri"/>
          <w:b/>
          <w:spacing w:val="1"/>
          <w:sz w:val="22"/>
          <w:szCs w:val="24"/>
          <w:highlight w:val="lightGray"/>
          <w:lang w:val="ro-RO"/>
        </w:rPr>
      </w:pPr>
    </w:p>
    <w:p w14:paraId="7E3B36AE" w14:textId="77777777" w:rsidR="00C14B05" w:rsidRPr="00DB0DAF" w:rsidRDefault="00C14B05" w:rsidP="00600555">
      <w:pPr>
        <w:tabs>
          <w:tab w:val="left" w:pos="450"/>
        </w:tabs>
        <w:ind w:right="75"/>
        <w:jc w:val="both"/>
        <w:rPr>
          <w:rFonts w:ascii="Calibri" w:eastAsia="Arial" w:hAnsi="Calibri" w:cs="Calibri"/>
          <w:b/>
          <w:spacing w:val="1"/>
          <w:sz w:val="22"/>
          <w:szCs w:val="24"/>
          <w:highlight w:val="lightGray"/>
          <w:lang w:val="ro-RO"/>
        </w:rPr>
      </w:pPr>
    </w:p>
    <w:p w14:paraId="1E4CAC4E" w14:textId="36E65CB5" w:rsidR="00600555" w:rsidRPr="00DB0DAF" w:rsidRDefault="00406801" w:rsidP="00600555">
      <w:pPr>
        <w:tabs>
          <w:tab w:val="left" w:pos="450"/>
        </w:tabs>
        <w:ind w:right="75"/>
        <w:jc w:val="both"/>
        <w:rPr>
          <w:rFonts w:ascii="Calibri" w:eastAsia="Arial" w:hAnsi="Calibri" w:cs="Calibri"/>
          <w:b/>
          <w:spacing w:val="1"/>
          <w:sz w:val="22"/>
          <w:szCs w:val="24"/>
          <w:lang w:val="ro-RO"/>
        </w:rPr>
      </w:pPr>
      <w:r w:rsidRPr="00DB0DAF">
        <w:rPr>
          <w:rFonts w:ascii="Calibri" w:eastAsia="Arial" w:hAnsi="Calibri" w:cs="Calibri"/>
          <w:b/>
          <w:spacing w:val="1"/>
          <w:sz w:val="22"/>
          <w:szCs w:val="24"/>
          <w:lang w:val="ro-RO"/>
        </w:rPr>
        <w:t xml:space="preserve">Anexa 6 la Contractul de finanțare - </w:t>
      </w:r>
      <w:r w:rsidR="00221377" w:rsidRPr="00DB0DAF">
        <w:rPr>
          <w:rFonts w:ascii="Calibri" w:eastAsia="Arial" w:hAnsi="Calibri" w:cs="Calibri"/>
          <w:b/>
          <w:spacing w:val="1"/>
          <w:sz w:val="22"/>
          <w:szCs w:val="24"/>
          <w:lang w:val="ro-RO"/>
        </w:rPr>
        <w:t xml:space="preserve">Condiții specifice ale </w:t>
      </w:r>
      <w:r w:rsidR="00AF327A">
        <w:rPr>
          <w:rFonts w:ascii="Calibri" w:eastAsia="Arial" w:hAnsi="Calibri" w:cs="Calibri"/>
          <w:b/>
          <w:spacing w:val="1"/>
          <w:sz w:val="22"/>
          <w:szCs w:val="24"/>
          <w:lang w:val="ro-RO"/>
        </w:rPr>
        <w:t>C</w:t>
      </w:r>
      <w:r w:rsidR="00221377" w:rsidRPr="00DB0DAF">
        <w:rPr>
          <w:rFonts w:ascii="Calibri" w:eastAsia="Arial" w:hAnsi="Calibri" w:cs="Calibri"/>
          <w:b/>
          <w:spacing w:val="1"/>
          <w:sz w:val="22"/>
          <w:szCs w:val="24"/>
          <w:lang w:val="ro-RO"/>
        </w:rPr>
        <w:t>ontractului de finan</w:t>
      </w:r>
      <w:bookmarkStart w:id="1" w:name="_Hlk151375564"/>
      <w:r w:rsidR="00221377" w:rsidRPr="00DB0DAF">
        <w:rPr>
          <w:rFonts w:ascii="Calibri" w:eastAsia="Arial" w:hAnsi="Calibri" w:cs="Calibri"/>
          <w:b/>
          <w:spacing w:val="1"/>
          <w:sz w:val="22"/>
          <w:szCs w:val="24"/>
          <w:lang w:val="ro-RO"/>
        </w:rPr>
        <w:t>ț</w:t>
      </w:r>
      <w:bookmarkEnd w:id="1"/>
      <w:r w:rsidR="00221377" w:rsidRPr="00DB0DAF">
        <w:rPr>
          <w:rFonts w:ascii="Calibri" w:eastAsia="Arial" w:hAnsi="Calibri" w:cs="Calibri"/>
          <w:b/>
          <w:spacing w:val="1"/>
          <w:sz w:val="22"/>
          <w:szCs w:val="24"/>
          <w:lang w:val="ro-RO"/>
        </w:rPr>
        <w:t xml:space="preserve">are </w:t>
      </w:r>
    </w:p>
    <w:p w14:paraId="21A6FD35" w14:textId="2FBAFFF3" w:rsidR="00600555" w:rsidRPr="00DB0DAF" w:rsidRDefault="00600555" w:rsidP="00735D98">
      <w:pPr>
        <w:tabs>
          <w:tab w:val="left" w:pos="450"/>
        </w:tabs>
        <w:ind w:right="75"/>
        <w:jc w:val="both"/>
        <w:rPr>
          <w:rFonts w:ascii="Calibri" w:eastAsia="Arial" w:hAnsi="Calibri" w:cs="Calibri"/>
          <w:spacing w:val="1"/>
          <w:sz w:val="22"/>
          <w:szCs w:val="24"/>
          <w:lang w:val="ro-RO"/>
        </w:rPr>
      </w:pPr>
    </w:p>
    <w:p w14:paraId="13818219" w14:textId="77777777" w:rsidR="008E5536" w:rsidRPr="00DB0DAF" w:rsidRDefault="008E5536" w:rsidP="00735D98">
      <w:pPr>
        <w:tabs>
          <w:tab w:val="left" w:pos="450"/>
        </w:tabs>
        <w:ind w:right="75"/>
        <w:jc w:val="both"/>
        <w:rPr>
          <w:rFonts w:ascii="Calibri" w:eastAsia="Arial" w:hAnsi="Calibri" w:cs="Calibri"/>
          <w:spacing w:val="1"/>
          <w:sz w:val="22"/>
          <w:szCs w:val="24"/>
          <w:lang w:val="ro-RO"/>
        </w:rPr>
      </w:pPr>
    </w:p>
    <w:p w14:paraId="31B88A60" w14:textId="35360EC0" w:rsidR="008E5536" w:rsidRPr="008F62C7" w:rsidRDefault="008E5536" w:rsidP="008E5536">
      <w:pPr>
        <w:spacing w:after="120" w:line="276" w:lineRule="auto"/>
        <w:jc w:val="both"/>
        <w:rPr>
          <w:rFonts w:ascii="Calibri" w:eastAsia="Calibri" w:hAnsi="Calibri" w:cs="Calibri"/>
          <w:b/>
          <w:color w:val="365F91" w:themeColor="accent1" w:themeShade="BF"/>
          <w:sz w:val="22"/>
          <w:szCs w:val="22"/>
          <w:lang w:val="ro-RO"/>
        </w:rPr>
      </w:pPr>
      <w:r w:rsidRPr="008F62C7">
        <w:rPr>
          <w:rFonts w:ascii="Calibri" w:eastAsia="Calibri" w:hAnsi="Calibri" w:cs="Calibri"/>
          <w:b/>
          <w:color w:val="365F91" w:themeColor="accent1" w:themeShade="BF"/>
          <w:sz w:val="22"/>
          <w:szCs w:val="22"/>
          <w:lang w:val="ro-RO"/>
        </w:rPr>
        <w:t xml:space="preserve">Secțiunea I – Condiții specifice, la </w:t>
      </w:r>
      <w:r w:rsidR="00AF327A">
        <w:rPr>
          <w:rFonts w:ascii="Calibri" w:eastAsia="Calibri" w:hAnsi="Calibri" w:cs="Calibri"/>
          <w:b/>
          <w:color w:val="365F91" w:themeColor="accent1" w:themeShade="BF"/>
          <w:sz w:val="22"/>
          <w:szCs w:val="22"/>
          <w:lang w:val="ro-RO"/>
        </w:rPr>
        <w:t>C</w:t>
      </w:r>
      <w:r w:rsidRPr="008F62C7">
        <w:rPr>
          <w:rFonts w:ascii="Calibri" w:eastAsia="Calibri" w:hAnsi="Calibri" w:cs="Calibri"/>
          <w:b/>
          <w:color w:val="365F91" w:themeColor="accent1" w:themeShade="BF"/>
          <w:sz w:val="22"/>
          <w:szCs w:val="22"/>
          <w:lang w:val="ro-RO"/>
        </w:rPr>
        <w:t xml:space="preserve">ontractul de finanțare, aplicabile Programului Regional 2021-2027 </w:t>
      </w:r>
    </w:p>
    <w:p w14:paraId="0FA16071" w14:textId="77777777" w:rsidR="008E5536" w:rsidRPr="008F62C7" w:rsidRDefault="008E5536" w:rsidP="008E5536">
      <w:pPr>
        <w:spacing w:after="120" w:line="276" w:lineRule="auto"/>
        <w:rPr>
          <w:rFonts w:ascii="Calibri" w:eastAsia="Calibri" w:hAnsi="Calibri" w:cs="Calibri"/>
          <w:sz w:val="22"/>
          <w:szCs w:val="22"/>
          <w:lang w:val="ro-RO"/>
        </w:rPr>
      </w:pPr>
    </w:p>
    <w:p w14:paraId="3CFD812E" w14:textId="77777777" w:rsidR="008E5536" w:rsidRPr="00DB0DAF" w:rsidRDefault="008E5536" w:rsidP="008E5536">
      <w:pPr>
        <w:spacing w:after="120" w:line="276" w:lineRule="auto"/>
        <w:rPr>
          <w:rFonts w:ascii="Calibri" w:eastAsia="Calibri" w:hAnsi="Calibri" w:cs="Calibri"/>
          <w:b/>
          <w:sz w:val="22"/>
          <w:szCs w:val="22"/>
          <w:lang w:val="it-IT"/>
        </w:rPr>
      </w:pPr>
      <w:proofErr w:type="spellStart"/>
      <w:r w:rsidRPr="00DB0DAF">
        <w:rPr>
          <w:rFonts w:ascii="Calibri" w:eastAsia="Calibri" w:hAnsi="Calibri" w:cs="Calibri"/>
          <w:b/>
          <w:sz w:val="22"/>
          <w:szCs w:val="22"/>
          <w:lang w:val="it-IT"/>
        </w:rPr>
        <w:t>Precizările</w:t>
      </w:r>
      <w:proofErr w:type="spellEnd"/>
      <w:r w:rsidRPr="00DB0DAF">
        <w:rPr>
          <w:rFonts w:ascii="Calibri" w:eastAsia="Calibri" w:hAnsi="Calibri" w:cs="Calibri"/>
          <w:b/>
          <w:sz w:val="22"/>
          <w:szCs w:val="22"/>
          <w:lang w:val="it-IT"/>
        </w:rPr>
        <w:t xml:space="preserve"> </w:t>
      </w:r>
      <w:proofErr w:type="spellStart"/>
      <w:r w:rsidRPr="00DB0DAF">
        <w:rPr>
          <w:rFonts w:ascii="Calibri" w:eastAsia="Calibri" w:hAnsi="Calibri" w:cs="Calibri"/>
          <w:b/>
          <w:sz w:val="22"/>
          <w:szCs w:val="22"/>
          <w:lang w:val="it-IT"/>
        </w:rPr>
        <w:t>prealabile</w:t>
      </w:r>
      <w:proofErr w:type="spellEnd"/>
      <w:r w:rsidRPr="00DB0DAF">
        <w:rPr>
          <w:rFonts w:ascii="Calibri" w:eastAsia="Calibri" w:hAnsi="Calibri" w:cs="Calibri"/>
          <w:b/>
          <w:sz w:val="22"/>
          <w:szCs w:val="22"/>
          <w:lang w:val="it-IT"/>
        </w:rPr>
        <w:t xml:space="preserve"> </w:t>
      </w:r>
    </w:p>
    <w:p w14:paraId="6451890A" w14:textId="465BADC8" w:rsidR="008E5536" w:rsidRPr="00DB0DAF" w:rsidRDefault="008E5536" w:rsidP="00E84B2C">
      <w:pPr>
        <w:numPr>
          <w:ilvl w:val="0"/>
          <w:numId w:val="40"/>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Prezentul</w:t>
      </w:r>
      <w:proofErr w:type="spellEnd"/>
      <w:r w:rsidRPr="00DB0DAF">
        <w:rPr>
          <w:rFonts w:ascii="Calibri" w:eastAsia="Calibri" w:hAnsi="Calibri" w:cs="Calibri"/>
          <w:sz w:val="22"/>
          <w:szCs w:val="22"/>
          <w:lang w:val="it-IT"/>
        </w:rPr>
        <w:t xml:space="preserve"> </w:t>
      </w:r>
      <w:proofErr w:type="spellStart"/>
      <w:r w:rsidR="00AF327A">
        <w:rPr>
          <w:rFonts w:ascii="Calibri" w:eastAsia="Calibri" w:hAnsi="Calibri" w:cs="Calibri"/>
          <w:sz w:val="22"/>
          <w:szCs w:val="22"/>
          <w:lang w:val="it-IT"/>
        </w:rPr>
        <w:t>C</w:t>
      </w:r>
      <w:r w:rsidRPr="00DB0DAF">
        <w:rPr>
          <w:rFonts w:ascii="Calibri" w:eastAsia="Calibri" w:hAnsi="Calibri" w:cs="Calibri"/>
          <w:sz w:val="22"/>
          <w:szCs w:val="22"/>
          <w:lang w:val="it-IT"/>
        </w:rPr>
        <w:t>ontract</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finanţare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stabileşte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cadrul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juridic</w:t>
      </w:r>
      <w:proofErr w:type="spellEnd"/>
      <w:r w:rsidRPr="00DB0DAF">
        <w:rPr>
          <w:rFonts w:ascii="Calibri" w:eastAsia="Calibri" w:hAnsi="Calibri" w:cs="Calibri"/>
          <w:sz w:val="22"/>
          <w:szCs w:val="22"/>
          <w:lang w:val="it-IT"/>
        </w:rPr>
        <w:t xml:space="preserve"> general în care se va </w:t>
      </w:r>
      <w:proofErr w:type="spellStart"/>
      <w:r w:rsidRPr="00DB0DAF">
        <w:rPr>
          <w:rFonts w:ascii="Calibri" w:eastAsia="Calibri" w:hAnsi="Calibri" w:cs="Calibri"/>
          <w:sz w:val="22"/>
          <w:szCs w:val="22"/>
          <w:lang w:val="it-IT"/>
        </w:rPr>
        <w:t>desfaşura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relaţia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contractuală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dintre</w:t>
      </w:r>
      <w:proofErr w:type="spellEnd"/>
      <w:r w:rsidRPr="00DB0DAF">
        <w:rPr>
          <w:rFonts w:ascii="Calibri" w:eastAsia="Calibri" w:hAnsi="Calibri" w:cs="Calibri"/>
          <w:sz w:val="22"/>
          <w:szCs w:val="22"/>
          <w:lang w:val="it-IT"/>
        </w:rPr>
        <w:t xml:space="preserve"> AM PR N</w:t>
      </w:r>
      <w:r w:rsidR="00EE6126" w:rsidRPr="00DB0DAF">
        <w:rPr>
          <w:rFonts w:ascii="Calibri" w:eastAsia="Calibri" w:hAnsi="Calibri" w:cs="Calibri"/>
          <w:sz w:val="22"/>
          <w:szCs w:val="22"/>
          <w:lang w:val="it-IT"/>
        </w:rPr>
        <w:t>ord</w:t>
      </w:r>
      <w:r w:rsidR="000C16E3">
        <w:rPr>
          <w:rFonts w:ascii="Calibri" w:eastAsia="Calibri" w:hAnsi="Calibri" w:cs="Calibri"/>
          <w:sz w:val="22"/>
          <w:szCs w:val="22"/>
          <w:lang w:val="it-IT"/>
        </w:rPr>
        <w:t>-</w:t>
      </w:r>
      <w:r w:rsidRPr="00DB0DAF">
        <w:rPr>
          <w:rFonts w:ascii="Calibri" w:eastAsia="Calibri" w:hAnsi="Calibri" w:cs="Calibri"/>
          <w:sz w:val="22"/>
          <w:szCs w:val="22"/>
          <w:lang w:val="it-IT"/>
        </w:rPr>
        <w:t>E</w:t>
      </w:r>
      <w:r w:rsidR="00EE6126" w:rsidRPr="00DB0DAF">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Beneficiar. </w:t>
      </w:r>
    </w:p>
    <w:p w14:paraId="270341D7" w14:textId="53630642" w:rsidR="008E5536" w:rsidRPr="00DB0DAF" w:rsidRDefault="008E5536" w:rsidP="00E84B2C">
      <w:pPr>
        <w:numPr>
          <w:ilvl w:val="0"/>
          <w:numId w:val="40"/>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Condițiile</w:t>
      </w:r>
      <w:proofErr w:type="spellEnd"/>
      <w:r w:rsidRPr="00DB0DAF">
        <w:rPr>
          <w:rFonts w:ascii="Calibri" w:eastAsia="Calibri" w:hAnsi="Calibri" w:cs="Calibri"/>
          <w:sz w:val="22"/>
          <w:szCs w:val="22"/>
          <w:lang w:val="it-IT"/>
        </w:rPr>
        <w:t xml:space="preserve"> generale </w:t>
      </w:r>
      <w:proofErr w:type="spellStart"/>
      <w:r w:rsidRPr="00DB0DAF">
        <w:rPr>
          <w:rFonts w:ascii="Calibri" w:eastAsia="Calibri" w:hAnsi="Calibri" w:cs="Calibri"/>
          <w:sz w:val="22"/>
          <w:szCs w:val="22"/>
          <w:lang w:val="it-IT"/>
        </w:rPr>
        <w:t>ale</w:t>
      </w:r>
      <w:proofErr w:type="spellEnd"/>
      <w:r w:rsidRPr="00DB0DAF">
        <w:rPr>
          <w:rFonts w:ascii="Calibri" w:eastAsia="Calibri" w:hAnsi="Calibri" w:cs="Calibri"/>
          <w:sz w:val="22"/>
          <w:szCs w:val="22"/>
          <w:lang w:val="it-IT"/>
        </w:rPr>
        <w:t xml:space="preserve"> </w:t>
      </w:r>
      <w:proofErr w:type="spellStart"/>
      <w:r w:rsidR="00AF327A">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sunt</w:t>
      </w:r>
      <w:proofErr w:type="spellEnd"/>
      <w:r w:rsidRPr="00DB0DAF">
        <w:rPr>
          <w:rFonts w:ascii="Calibri" w:eastAsia="Calibri" w:hAnsi="Calibri" w:cs="Calibri"/>
          <w:sz w:val="22"/>
          <w:szCs w:val="22"/>
          <w:lang w:val="it-IT"/>
        </w:rPr>
        <w:t xml:space="preserve"> completate cu prezentele condiții specifice.</w:t>
      </w:r>
    </w:p>
    <w:p w14:paraId="43019C96" w14:textId="77777777" w:rsidR="008E5536" w:rsidRPr="00DB0DAF" w:rsidRDefault="008E5536" w:rsidP="00E84B2C">
      <w:pPr>
        <w:numPr>
          <w:ilvl w:val="0"/>
          <w:numId w:val="40"/>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În cazul unor prevederi contradictorii între condițiile generale și condițiile specifice prevalează acestea din urmă.</w:t>
      </w:r>
    </w:p>
    <w:p w14:paraId="2FE10B46" w14:textId="77777777" w:rsidR="008E5536" w:rsidRPr="00DB0DAF" w:rsidRDefault="008E5536" w:rsidP="008E5536">
      <w:pPr>
        <w:spacing w:after="120" w:line="276" w:lineRule="auto"/>
        <w:rPr>
          <w:rFonts w:ascii="Calibri" w:eastAsia="Calibri" w:hAnsi="Calibri" w:cs="Calibri"/>
          <w:b/>
          <w:sz w:val="22"/>
          <w:szCs w:val="22"/>
          <w:lang w:val="it-IT"/>
        </w:rPr>
      </w:pPr>
    </w:p>
    <w:p w14:paraId="677A3BAB" w14:textId="77777777" w:rsidR="008E5536" w:rsidRPr="00DB0DAF" w:rsidRDefault="008E5536" w:rsidP="008E5536">
      <w:pPr>
        <w:spacing w:after="120" w:line="276" w:lineRule="auto"/>
        <w:jc w:val="both"/>
        <w:rPr>
          <w:rFonts w:ascii="Calibri" w:eastAsia="Calibri" w:hAnsi="Calibri" w:cs="Calibri"/>
          <w:b/>
          <w:sz w:val="22"/>
          <w:szCs w:val="22"/>
          <w:lang w:val="it-IT"/>
        </w:rPr>
      </w:pPr>
      <w:r w:rsidRPr="00DB0DAF">
        <w:rPr>
          <w:rFonts w:ascii="Calibri" w:eastAsia="Calibri" w:hAnsi="Calibri" w:cs="Calibri"/>
          <w:b/>
          <w:sz w:val="22"/>
          <w:szCs w:val="22"/>
          <w:lang w:val="it-IT"/>
        </w:rPr>
        <w:t>Articolul 1 - Completarea</w:t>
      </w:r>
      <w:r w:rsidRPr="00DB0DAF">
        <w:rPr>
          <w:rFonts w:ascii="Calibri" w:eastAsia="Calibri" w:hAnsi="Calibri" w:cs="Calibri"/>
          <w:b/>
          <w:sz w:val="22"/>
          <w:szCs w:val="22"/>
          <w:lang w:val="ro-RO"/>
        </w:rPr>
        <w:t xml:space="preserve"> articolelor 5 și 6 – Prefinanțare</w:t>
      </w:r>
      <w:r w:rsidRPr="00DB0DAF">
        <w:rPr>
          <w:rFonts w:ascii="Calibri" w:eastAsia="Calibri" w:hAnsi="Calibri" w:cs="Calibri"/>
          <w:b/>
          <w:sz w:val="22"/>
          <w:szCs w:val="22"/>
          <w:lang w:val="it-IT"/>
        </w:rPr>
        <w:t>/rambursarea/plata cheltuielilor</w:t>
      </w:r>
      <w:r w:rsidRPr="00DB0DAF">
        <w:rPr>
          <w:rFonts w:ascii="Calibri" w:eastAsia="Calibri" w:hAnsi="Calibri" w:cs="Calibri"/>
          <w:b/>
          <w:sz w:val="22"/>
          <w:szCs w:val="22"/>
          <w:lang w:val="ro-RO"/>
        </w:rPr>
        <w:t xml:space="preserve"> din Condițiile generale</w:t>
      </w:r>
      <w:r w:rsidRPr="00DB0DAF">
        <w:rPr>
          <w:rFonts w:ascii="Calibri" w:eastAsia="Calibri" w:hAnsi="Calibri" w:cs="Calibri"/>
          <w:b/>
          <w:sz w:val="22"/>
          <w:szCs w:val="22"/>
          <w:lang w:val="it-IT"/>
        </w:rPr>
        <w:t xml:space="preserve">: </w:t>
      </w:r>
    </w:p>
    <w:p w14:paraId="574FF4A6" w14:textId="77777777" w:rsidR="008E5536" w:rsidRPr="00DB0DAF" w:rsidRDefault="008E5536" w:rsidP="008E5536">
      <w:pPr>
        <w:spacing w:after="120" w:line="276" w:lineRule="auto"/>
        <w:rPr>
          <w:rFonts w:ascii="Calibri" w:eastAsia="Calibri" w:hAnsi="Calibri" w:cs="Calibri"/>
          <w:b/>
          <w:sz w:val="22"/>
          <w:szCs w:val="22"/>
          <w:lang w:val="it-IT"/>
        </w:rPr>
      </w:pPr>
    </w:p>
    <w:p w14:paraId="316962DE" w14:textId="31DD7123" w:rsidR="008E5536" w:rsidRPr="00DB0DAF" w:rsidRDefault="008E5536" w:rsidP="00E84B2C">
      <w:pPr>
        <w:numPr>
          <w:ilvl w:val="0"/>
          <w:numId w:val="41"/>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Depunerea cererilor de prefinanțare/rambursare/plată de către beneficiar se realizează conform prevederilor legale în vigoare la data depunerii acestora de către beneficiar</w:t>
      </w:r>
      <w:r w:rsidR="00753B3C" w:rsidRPr="00DB0DAF">
        <w:rPr>
          <w:rFonts w:ascii="Calibri" w:eastAsia="Calibri" w:hAnsi="Calibri" w:cs="Calibri"/>
          <w:sz w:val="22"/>
          <w:szCs w:val="22"/>
          <w:lang w:val="it-IT"/>
        </w:rPr>
        <w:t>, inclusiv a Capitolului V din OUG 133/2021, precum</w:t>
      </w:r>
      <w:r w:rsidRPr="00DB0DAF">
        <w:rPr>
          <w:rFonts w:ascii="Calibri" w:eastAsia="Calibri" w:hAnsi="Calibri" w:cs="Calibri"/>
          <w:sz w:val="22"/>
          <w:szCs w:val="22"/>
          <w:lang w:val="it-IT"/>
        </w:rPr>
        <w:t xml:space="preserve"> și Instrucțiunilor emise de AM PR N</w:t>
      </w:r>
      <w:r w:rsidR="008F62C7">
        <w:rPr>
          <w:rFonts w:ascii="Calibri" w:eastAsia="Calibri" w:hAnsi="Calibri" w:cs="Calibri"/>
          <w:sz w:val="22"/>
          <w:szCs w:val="22"/>
          <w:lang w:val="it-IT"/>
        </w:rPr>
        <w:t>ord-</w:t>
      </w:r>
      <w:r w:rsidR="00EF265A" w:rsidRPr="00DB0DAF">
        <w:rPr>
          <w:rFonts w:ascii="Calibri" w:eastAsia="Calibri" w:hAnsi="Calibri" w:cs="Calibri"/>
          <w:sz w:val="22"/>
          <w:szCs w:val="22"/>
          <w:lang w:val="it-IT"/>
        </w:rPr>
        <w:t>E</w:t>
      </w:r>
      <w:r w:rsidR="008F62C7">
        <w:rPr>
          <w:rFonts w:ascii="Calibri" w:eastAsia="Calibri" w:hAnsi="Calibri" w:cs="Calibri"/>
          <w:sz w:val="22"/>
          <w:szCs w:val="22"/>
          <w:lang w:val="it-IT"/>
        </w:rPr>
        <w:t>st</w:t>
      </w:r>
      <w:r w:rsidRPr="00DB0DAF">
        <w:rPr>
          <w:rFonts w:ascii="Calibri" w:eastAsia="Calibri" w:hAnsi="Calibri" w:cs="Calibri"/>
          <w:sz w:val="22"/>
          <w:szCs w:val="22"/>
          <w:lang w:val="it-IT"/>
        </w:rPr>
        <w:t>.</w:t>
      </w:r>
    </w:p>
    <w:p w14:paraId="33029AF8" w14:textId="1B10E911" w:rsidR="008E5536" w:rsidRPr="0032525B" w:rsidRDefault="008E5536" w:rsidP="00E84B2C">
      <w:pPr>
        <w:numPr>
          <w:ilvl w:val="0"/>
          <w:numId w:val="41"/>
        </w:numPr>
        <w:spacing w:after="120" w:line="276" w:lineRule="auto"/>
        <w:ind w:left="0" w:firstLine="0"/>
        <w:contextualSpacing/>
        <w:jc w:val="both"/>
        <w:rPr>
          <w:rFonts w:ascii="Calibri" w:eastAsia="Calibri" w:hAnsi="Calibri" w:cs="Calibri"/>
          <w:sz w:val="22"/>
          <w:szCs w:val="22"/>
          <w:lang w:val="it-IT"/>
        </w:rPr>
      </w:pPr>
      <w:r w:rsidRPr="006F25B2">
        <w:rPr>
          <w:rFonts w:ascii="Calibri" w:eastAsia="Calibri" w:hAnsi="Calibri" w:cs="Calibri"/>
          <w:sz w:val="22"/>
          <w:szCs w:val="22"/>
          <w:lang w:val="it-IT"/>
        </w:rPr>
        <w:t>Cererile de prefinanțare/rambursare/plată, inclusiv cererea de rambursare finală se depun de către beneficiar în perioada de implementare a proiectului, conform Anexei 3 la Contractul de finanțare - Graficul de depunere a cererilor de prefinanțare/ plată/ rambursare.</w:t>
      </w:r>
      <w:r w:rsidR="00962228" w:rsidRPr="006F25B2">
        <w:rPr>
          <w:rFonts w:ascii="Calibri" w:eastAsia="Calibri" w:hAnsi="Calibri" w:cs="Calibri"/>
          <w:sz w:val="22"/>
          <w:szCs w:val="22"/>
          <w:lang w:val="it-IT"/>
        </w:rPr>
        <w:t xml:space="preserve"> </w:t>
      </w:r>
      <w:r w:rsidR="00962228" w:rsidRPr="0032525B">
        <w:rPr>
          <w:rFonts w:ascii="Calibri" w:eastAsia="Calibri" w:hAnsi="Calibri" w:cs="Calibri"/>
          <w:sz w:val="22"/>
          <w:szCs w:val="22"/>
          <w:lang w:val="it-IT"/>
        </w:rPr>
        <w:t xml:space="preserve">Prin exceptie, cererea de rambursare finală poate fi depusa la AM </w:t>
      </w:r>
      <w:r w:rsidR="00AF327A" w:rsidRPr="0032525B">
        <w:rPr>
          <w:rFonts w:ascii="Calibri" w:eastAsia="Calibri" w:hAnsi="Calibri" w:cs="Calibri"/>
          <w:sz w:val="22"/>
          <w:szCs w:val="22"/>
          <w:lang w:val="it-IT"/>
        </w:rPr>
        <w:t>în</w:t>
      </w:r>
      <w:r w:rsidR="00962228" w:rsidRPr="0032525B">
        <w:rPr>
          <w:rFonts w:ascii="Calibri" w:eastAsia="Calibri" w:hAnsi="Calibri" w:cs="Calibri"/>
          <w:sz w:val="22"/>
          <w:szCs w:val="22"/>
          <w:lang w:val="it-IT"/>
        </w:rPr>
        <w:t xml:space="preserve"> cel mult 60 de zile de la finalizarea implementarii proiectului.</w:t>
      </w:r>
    </w:p>
    <w:p w14:paraId="05FFD80A" w14:textId="1D3B8680" w:rsidR="008E5536" w:rsidRPr="0032525B" w:rsidRDefault="008E5536" w:rsidP="00E84B2C">
      <w:pPr>
        <w:numPr>
          <w:ilvl w:val="0"/>
          <w:numId w:val="41"/>
        </w:numPr>
        <w:spacing w:after="120" w:line="276" w:lineRule="auto"/>
        <w:ind w:left="0" w:firstLine="0"/>
        <w:contextualSpacing/>
        <w:jc w:val="both"/>
        <w:rPr>
          <w:rFonts w:ascii="Calibri" w:eastAsia="Calibri" w:hAnsi="Calibri" w:cs="Calibri"/>
          <w:sz w:val="22"/>
          <w:szCs w:val="22"/>
          <w:lang w:val="it-IT"/>
        </w:rPr>
      </w:pPr>
      <w:r w:rsidRPr="0032525B">
        <w:rPr>
          <w:rFonts w:ascii="Calibri" w:eastAsia="Calibri" w:hAnsi="Calibri" w:cs="Calibri"/>
          <w:sz w:val="22"/>
          <w:szCs w:val="22"/>
          <w:lang w:val="it-IT"/>
        </w:rPr>
        <w:t>Prin excepție, pentru proiectele a căror dată de finalizare a perioadei de implementare coincide cu ultima zi de eligibilitate a cheltuielilor aferent</w:t>
      </w:r>
      <w:r w:rsidRPr="00DB0DAF">
        <w:rPr>
          <w:rFonts w:ascii="Calibri" w:eastAsia="Calibri" w:hAnsi="Calibri" w:cs="Calibri"/>
          <w:sz w:val="22"/>
          <w:szCs w:val="22"/>
          <w:lang w:val="ro-RO"/>
        </w:rPr>
        <w:t>ă perioadei de programare 2021-2027</w:t>
      </w:r>
      <w:r w:rsidRPr="0032525B">
        <w:rPr>
          <w:rFonts w:ascii="Calibri" w:eastAsia="Calibri" w:hAnsi="Calibri" w:cs="Calibri"/>
          <w:sz w:val="22"/>
          <w:szCs w:val="22"/>
          <w:lang w:val="it-IT"/>
        </w:rPr>
        <w:t>, depunerea cererilor de rambursare finale de către beneficiar, respectiv verificarea, autorizarea și efectuarea plăților de către AM PR N</w:t>
      </w:r>
      <w:r w:rsidR="00147B54" w:rsidRPr="0032525B">
        <w:rPr>
          <w:rFonts w:ascii="Calibri" w:eastAsia="Calibri" w:hAnsi="Calibri" w:cs="Calibri"/>
          <w:sz w:val="22"/>
          <w:szCs w:val="22"/>
          <w:lang w:val="it-IT"/>
        </w:rPr>
        <w:t>ord-</w:t>
      </w:r>
      <w:r w:rsidR="00CD4662" w:rsidRPr="0032525B">
        <w:rPr>
          <w:rFonts w:ascii="Calibri" w:eastAsia="Calibri" w:hAnsi="Calibri" w:cs="Calibri"/>
          <w:sz w:val="22"/>
          <w:szCs w:val="22"/>
          <w:lang w:val="it-IT"/>
        </w:rPr>
        <w:t>E</w:t>
      </w:r>
      <w:r w:rsidR="00147B54" w:rsidRPr="0032525B">
        <w:rPr>
          <w:rFonts w:ascii="Calibri" w:eastAsia="Calibri" w:hAnsi="Calibri" w:cs="Calibri"/>
          <w:sz w:val="22"/>
          <w:szCs w:val="22"/>
          <w:lang w:val="it-IT"/>
        </w:rPr>
        <w:t>st</w:t>
      </w:r>
      <w:r w:rsidRPr="0032525B">
        <w:rPr>
          <w:rFonts w:ascii="Calibri" w:eastAsia="Calibri" w:hAnsi="Calibri" w:cs="Calibri"/>
          <w:sz w:val="22"/>
          <w:szCs w:val="22"/>
          <w:lang w:val="it-IT"/>
        </w:rPr>
        <w:t>, se va reglementa de către AM PR N</w:t>
      </w:r>
      <w:r w:rsidR="00AD0587" w:rsidRPr="0032525B">
        <w:rPr>
          <w:rFonts w:ascii="Calibri" w:eastAsia="Calibri" w:hAnsi="Calibri" w:cs="Calibri"/>
          <w:sz w:val="22"/>
          <w:szCs w:val="22"/>
          <w:lang w:val="it-IT"/>
        </w:rPr>
        <w:t>ord-</w:t>
      </w:r>
      <w:r w:rsidR="00EF265A" w:rsidRPr="0032525B">
        <w:rPr>
          <w:rFonts w:ascii="Calibri" w:eastAsia="Calibri" w:hAnsi="Calibri" w:cs="Calibri"/>
          <w:sz w:val="22"/>
          <w:szCs w:val="22"/>
          <w:lang w:val="it-IT"/>
        </w:rPr>
        <w:t>E</w:t>
      </w:r>
      <w:r w:rsidR="00AD0587" w:rsidRPr="0032525B">
        <w:rPr>
          <w:rFonts w:ascii="Calibri" w:eastAsia="Calibri" w:hAnsi="Calibri" w:cs="Calibri"/>
          <w:sz w:val="22"/>
          <w:szCs w:val="22"/>
          <w:lang w:val="it-IT"/>
        </w:rPr>
        <w:t>st</w:t>
      </w:r>
      <w:r w:rsidRPr="0032525B">
        <w:rPr>
          <w:rFonts w:ascii="Calibri" w:eastAsia="Calibri" w:hAnsi="Calibri" w:cs="Calibri"/>
          <w:sz w:val="22"/>
          <w:szCs w:val="22"/>
          <w:lang w:val="it-IT"/>
        </w:rPr>
        <w:t xml:space="preserve"> prin instrucțiuni specifice.  </w:t>
      </w:r>
    </w:p>
    <w:p w14:paraId="430FB719" w14:textId="0DC3EE4F" w:rsidR="008E5536" w:rsidRPr="0032525B" w:rsidRDefault="008E5536" w:rsidP="00E84B2C">
      <w:pPr>
        <w:numPr>
          <w:ilvl w:val="0"/>
          <w:numId w:val="41"/>
        </w:numPr>
        <w:spacing w:after="120" w:line="276" w:lineRule="auto"/>
        <w:ind w:left="0" w:firstLine="0"/>
        <w:contextualSpacing/>
        <w:jc w:val="both"/>
        <w:rPr>
          <w:rFonts w:ascii="Calibri" w:eastAsia="Calibri" w:hAnsi="Calibri" w:cs="Calibri"/>
          <w:sz w:val="22"/>
          <w:szCs w:val="22"/>
          <w:lang w:val="it-IT"/>
        </w:rPr>
      </w:pPr>
      <w:r w:rsidRPr="0032525B">
        <w:rPr>
          <w:rFonts w:ascii="Calibri" w:eastAsia="Calibri" w:hAnsi="Calibri" w:cs="Calibri"/>
          <w:sz w:val="22"/>
          <w:szCs w:val="22"/>
          <w:lang w:val="it-IT"/>
        </w:rPr>
        <w:t>Autorizarea cererilor de prefinanțare/rambursare/plată/restituire/recuperarea sumelor încasate necuvenit de către beneficiar și efectuarea plăților de către AM PR N</w:t>
      </w:r>
      <w:r w:rsidR="00BD51F0" w:rsidRPr="0032525B">
        <w:rPr>
          <w:rFonts w:ascii="Calibri" w:eastAsia="Calibri" w:hAnsi="Calibri" w:cs="Calibri"/>
          <w:sz w:val="22"/>
          <w:szCs w:val="22"/>
          <w:lang w:val="it-IT"/>
        </w:rPr>
        <w:t>ord-</w:t>
      </w:r>
      <w:r w:rsidR="007228A8" w:rsidRPr="0032525B">
        <w:rPr>
          <w:rFonts w:ascii="Calibri" w:eastAsia="Calibri" w:hAnsi="Calibri" w:cs="Calibri"/>
          <w:sz w:val="22"/>
          <w:szCs w:val="22"/>
          <w:lang w:val="it-IT"/>
        </w:rPr>
        <w:t>E</w:t>
      </w:r>
      <w:r w:rsidR="00BD51F0" w:rsidRPr="0032525B">
        <w:rPr>
          <w:rFonts w:ascii="Calibri" w:eastAsia="Calibri" w:hAnsi="Calibri" w:cs="Calibri"/>
          <w:sz w:val="22"/>
          <w:szCs w:val="22"/>
          <w:lang w:val="it-IT"/>
        </w:rPr>
        <w:t>st</w:t>
      </w:r>
      <w:r w:rsidRPr="0032525B">
        <w:rPr>
          <w:rFonts w:ascii="Calibri" w:eastAsia="Calibri" w:hAnsi="Calibri" w:cs="Calibri"/>
          <w:sz w:val="22"/>
          <w:szCs w:val="22"/>
          <w:lang w:val="it-IT"/>
        </w:rPr>
        <w:t xml:space="preserve"> se realizează conform prevederilor legale aplicabile și conform instrucțiunilor emise de AM PR N</w:t>
      </w:r>
      <w:r w:rsidR="00BD51F0" w:rsidRPr="0032525B">
        <w:rPr>
          <w:rFonts w:ascii="Calibri" w:eastAsia="Calibri" w:hAnsi="Calibri" w:cs="Calibri"/>
          <w:sz w:val="22"/>
          <w:szCs w:val="22"/>
          <w:lang w:val="it-IT"/>
        </w:rPr>
        <w:t>ord-</w:t>
      </w:r>
      <w:r w:rsidR="007228A8" w:rsidRPr="0032525B">
        <w:rPr>
          <w:rFonts w:ascii="Calibri" w:eastAsia="Calibri" w:hAnsi="Calibri" w:cs="Calibri"/>
          <w:sz w:val="22"/>
          <w:szCs w:val="22"/>
          <w:lang w:val="it-IT"/>
        </w:rPr>
        <w:t>E</w:t>
      </w:r>
      <w:r w:rsidR="00BD51F0" w:rsidRPr="0032525B">
        <w:rPr>
          <w:rFonts w:ascii="Calibri" w:eastAsia="Calibri" w:hAnsi="Calibri" w:cs="Calibri"/>
          <w:sz w:val="22"/>
          <w:szCs w:val="22"/>
          <w:lang w:val="it-IT"/>
        </w:rPr>
        <w:t>st</w:t>
      </w:r>
      <w:r w:rsidRPr="0032525B">
        <w:rPr>
          <w:rFonts w:ascii="Calibri" w:eastAsia="Calibri" w:hAnsi="Calibri" w:cs="Calibri"/>
          <w:sz w:val="22"/>
          <w:szCs w:val="22"/>
          <w:lang w:val="it-IT"/>
        </w:rPr>
        <w:t>.</w:t>
      </w:r>
    </w:p>
    <w:p w14:paraId="4CF00E27" w14:textId="4EE08AB3" w:rsidR="008E5536" w:rsidRPr="0032525B" w:rsidRDefault="008E5536" w:rsidP="00E84B2C">
      <w:pPr>
        <w:numPr>
          <w:ilvl w:val="0"/>
          <w:numId w:val="41"/>
        </w:numPr>
        <w:spacing w:after="120" w:line="276" w:lineRule="auto"/>
        <w:ind w:left="0" w:firstLine="0"/>
        <w:contextualSpacing/>
        <w:jc w:val="both"/>
        <w:rPr>
          <w:rFonts w:ascii="Calibri" w:eastAsia="Calibri" w:hAnsi="Calibri" w:cs="Calibri"/>
          <w:bCs/>
          <w:sz w:val="22"/>
          <w:szCs w:val="22"/>
          <w:lang w:val="it-IT"/>
        </w:rPr>
      </w:pPr>
      <w:r w:rsidRPr="0032525B">
        <w:rPr>
          <w:rFonts w:ascii="Calibri" w:eastAsia="Calibri" w:hAnsi="Calibri" w:cs="Calibri"/>
          <w:bCs/>
          <w:sz w:val="22"/>
          <w:szCs w:val="22"/>
          <w:lang w:val="it-IT"/>
        </w:rPr>
        <w:t xml:space="preserve">În cazurile în care, în perioada de implementare și/sau durabilitate, sunt afectate condițiile de eligibilitate și/sau </w:t>
      </w:r>
      <w:r w:rsidR="00505A2E" w:rsidRPr="0032525B">
        <w:rPr>
          <w:rFonts w:ascii="Calibri" w:eastAsia="Calibri" w:hAnsi="Calibri" w:cs="Calibri"/>
          <w:bCs/>
          <w:sz w:val="22"/>
          <w:szCs w:val="22"/>
          <w:lang w:val="it-IT"/>
        </w:rPr>
        <w:t>obligatiile</w:t>
      </w:r>
      <w:r w:rsidRPr="0032525B">
        <w:rPr>
          <w:rFonts w:ascii="Calibri" w:eastAsia="Calibri" w:hAnsi="Calibri" w:cs="Calibri"/>
          <w:bCs/>
          <w:sz w:val="22"/>
          <w:szCs w:val="22"/>
          <w:lang w:val="it-IT"/>
        </w:rPr>
        <w:t xml:space="preserve"> impuse prin </w:t>
      </w:r>
      <w:r w:rsidR="00AF327A" w:rsidRPr="0032525B">
        <w:rPr>
          <w:rFonts w:ascii="Calibri" w:eastAsia="Calibri" w:hAnsi="Calibri" w:cs="Calibri"/>
          <w:bCs/>
          <w:sz w:val="22"/>
          <w:szCs w:val="22"/>
          <w:lang w:val="it-IT"/>
        </w:rPr>
        <w:t>C</w:t>
      </w:r>
      <w:r w:rsidRPr="0032525B">
        <w:rPr>
          <w:rFonts w:ascii="Calibri" w:eastAsia="Calibri" w:hAnsi="Calibri" w:cs="Calibri"/>
          <w:bCs/>
          <w:sz w:val="22"/>
          <w:szCs w:val="22"/>
          <w:lang w:val="it-IT"/>
        </w:rPr>
        <w:t>ontractul de finanțare</w:t>
      </w:r>
      <w:r w:rsidR="00C14B05" w:rsidRPr="0032525B">
        <w:rPr>
          <w:rFonts w:ascii="Calibri" w:eastAsia="Calibri" w:hAnsi="Calibri" w:cs="Calibri"/>
          <w:bCs/>
          <w:sz w:val="22"/>
          <w:szCs w:val="22"/>
          <w:lang w:val="it-IT"/>
        </w:rPr>
        <w:t xml:space="preserve"> </w:t>
      </w:r>
      <w:r w:rsidR="00AF327A" w:rsidRPr="0032525B">
        <w:rPr>
          <w:rFonts w:ascii="Calibri" w:eastAsia="Calibri" w:hAnsi="Calibri" w:cs="Calibri"/>
          <w:bCs/>
          <w:sz w:val="22"/>
          <w:szCs w:val="22"/>
          <w:lang w:val="it-IT"/>
        </w:rPr>
        <w:t>ș</w:t>
      </w:r>
      <w:r w:rsidR="00C14B05" w:rsidRPr="0032525B">
        <w:rPr>
          <w:rFonts w:ascii="Calibri" w:eastAsia="Calibri" w:hAnsi="Calibri" w:cs="Calibri"/>
          <w:bCs/>
          <w:sz w:val="22"/>
          <w:szCs w:val="22"/>
          <w:lang w:val="it-IT"/>
        </w:rPr>
        <w:t xml:space="preserve">i </w:t>
      </w:r>
      <w:r w:rsidR="00AF327A" w:rsidRPr="0032525B">
        <w:rPr>
          <w:rFonts w:ascii="Calibri" w:eastAsia="Calibri" w:hAnsi="Calibri" w:cs="Calibri"/>
          <w:bCs/>
          <w:sz w:val="22"/>
          <w:szCs w:val="22"/>
          <w:lang w:val="it-IT"/>
        </w:rPr>
        <w:t>G</w:t>
      </w:r>
      <w:r w:rsidR="00C14B05" w:rsidRPr="0032525B">
        <w:rPr>
          <w:rFonts w:ascii="Calibri" w:eastAsia="Calibri" w:hAnsi="Calibri" w:cs="Calibri"/>
          <w:bCs/>
          <w:sz w:val="22"/>
          <w:szCs w:val="22"/>
          <w:lang w:val="it-IT"/>
        </w:rPr>
        <w:t>hidul solicitantului</w:t>
      </w:r>
      <w:r w:rsidRPr="0032525B">
        <w:rPr>
          <w:rFonts w:ascii="Calibri" w:eastAsia="Calibri" w:hAnsi="Calibri" w:cs="Calibri"/>
          <w:bCs/>
          <w:sz w:val="22"/>
          <w:szCs w:val="22"/>
          <w:lang w:val="it-IT"/>
        </w:rPr>
        <w:t>, beneficiarul are obligația de restituire a finanțării primite și a dobânzilor aferente.</w:t>
      </w:r>
    </w:p>
    <w:p w14:paraId="305BC05E" w14:textId="7B06A83E" w:rsidR="008E5536" w:rsidRPr="0032525B" w:rsidRDefault="008E5536" w:rsidP="00E84B2C">
      <w:pPr>
        <w:numPr>
          <w:ilvl w:val="0"/>
          <w:numId w:val="41"/>
        </w:numPr>
        <w:spacing w:after="120" w:line="276" w:lineRule="auto"/>
        <w:ind w:left="0" w:firstLine="0"/>
        <w:jc w:val="both"/>
        <w:rPr>
          <w:rFonts w:ascii="Calibri" w:eastAsia="Calibri" w:hAnsi="Calibri" w:cs="Calibri"/>
          <w:bCs/>
          <w:sz w:val="22"/>
          <w:szCs w:val="22"/>
          <w:lang w:val="it-IT"/>
        </w:rPr>
      </w:pPr>
      <w:r w:rsidRPr="0032525B">
        <w:rPr>
          <w:rFonts w:ascii="Calibri" w:eastAsia="Calibri" w:hAnsi="Calibri" w:cs="Calibri"/>
          <w:bCs/>
          <w:sz w:val="22"/>
          <w:szCs w:val="22"/>
          <w:lang w:val="it-IT"/>
        </w:rPr>
        <w:t>În cazul proiectelor care nu intră sub incidența ajutorului de stat, dacă pe perioada procesului de evaluare, selecţie, contractare, implementare și durabilitate, instituţiile abilitate în verificarea, auditarea, controlul implementării PR N</w:t>
      </w:r>
      <w:r w:rsidR="00147B54" w:rsidRPr="0032525B">
        <w:rPr>
          <w:rFonts w:ascii="Calibri" w:eastAsia="Calibri" w:hAnsi="Calibri" w:cs="Calibri"/>
          <w:bCs/>
          <w:sz w:val="22"/>
          <w:szCs w:val="22"/>
          <w:lang w:val="it-IT"/>
        </w:rPr>
        <w:t>ord-</w:t>
      </w:r>
      <w:r w:rsidR="004F23A8" w:rsidRPr="0032525B">
        <w:rPr>
          <w:rFonts w:ascii="Calibri" w:eastAsia="Calibri" w:hAnsi="Calibri" w:cs="Calibri"/>
          <w:bCs/>
          <w:sz w:val="22"/>
          <w:szCs w:val="22"/>
          <w:lang w:val="it-IT"/>
        </w:rPr>
        <w:t>E</w:t>
      </w:r>
      <w:r w:rsidR="00147B54" w:rsidRPr="0032525B">
        <w:rPr>
          <w:rFonts w:ascii="Calibri" w:eastAsia="Calibri" w:hAnsi="Calibri" w:cs="Calibri"/>
          <w:bCs/>
          <w:sz w:val="22"/>
          <w:szCs w:val="22"/>
          <w:lang w:val="it-IT"/>
        </w:rPr>
        <w:t>st</w:t>
      </w:r>
      <w:r w:rsidRPr="0032525B">
        <w:rPr>
          <w:rFonts w:ascii="Calibri" w:eastAsia="Calibri" w:hAnsi="Calibri" w:cs="Calibri"/>
          <w:bCs/>
          <w:sz w:val="22"/>
          <w:szCs w:val="22"/>
          <w:lang w:val="it-IT"/>
        </w:rPr>
        <w:t xml:space="preserve"> 2021 – 2027 decid că activităţile asumate de către solicitant ca nesupunându-se regulilor ajutorului de stat,</w:t>
      </w:r>
      <w:r w:rsidR="004F23A8" w:rsidRPr="0032525B">
        <w:rPr>
          <w:rFonts w:ascii="Calibri" w:eastAsia="Calibri" w:hAnsi="Calibri" w:cs="Calibri"/>
          <w:bCs/>
          <w:sz w:val="22"/>
          <w:szCs w:val="22"/>
          <w:lang w:val="it-IT"/>
        </w:rPr>
        <w:t xml:space="preserve"> prin natur</w:t>
      </w:r>
      <w:r w:rsidR="00AF327A" w:rsidRPr="0032525B">
        <w:rPr>
          <w:rFonts w:ascii="Calibri" w:eastAsia="Calibri" w:hAnsi="Calibri" w:cs="Calibri"/>
          <w:bCs/>
          <w:sz w:val="22"/>
          <w:szCs w:val="22"/>
          <w:lang w:val="it-IT"/>
        </w:rPr>
        <w:t>ă</w:t>
      </w:r>
      <w:r w:rsidR="004F23A8" w:rsidRPr="0032525B">
        <w:rPr>
          <w:rFonts w:ascii="Calibri" w:eastAsia="Calibri" w:hAnsi="Calibri" w:cs="Calibri"/>
          <w:bCs/>
          <w:sz w:val="22"/>
          <w:szCs w:val="22"/>
          <w:lang w:val="it-IT"/>
        </w:rPr>
        <w:t xml:space="preserve"> lor intre</w:t>
      </w:r>
      <w:r w:rsidRPr="0032525B">
        <w:rPr>
          <w:rFonts w:ascii="Calibri" w:eastAsia="Calibri" w:hAnsi="Calibri" w:cs="Calibri"/>
          <w:bCs/>
          <w:sz w:val="22"/>
          <w:szCs w:val="22"/>
          <w:lang w:val="it-IT"/>
        </w:rPr>
        <w:t xml:space="preserve"> sub incidenţa ajutorului de stat, solicitantul/beneficiarul îşi asumă riscul returnării cheltuielilor aferente activităţilor în cauză </w:t>
      </w:r>
      <w:r w:rsidRPr="0032525B">
        <w:rPr>
          <w:rFonts w:ascii="Calibri" w:eastAsia="Calibri" w:hAnsi="Calibri" w:cs="Calibri"/>
          <w:bCs/>
          <w:sz w:val="22"/>
          <w:szCs w:val="22"/>
          <w:lang w:val="it-IT"/>
        </w:rPr>
        <w:lastRenderedPageBreak/>
        <w:t>prin recuperarea ajutorului de stat şi a dobânzilor aferente, în conformitate cu legislaţia în vigoare, inclusiv declararea ca neeligibil a proiectului, dacă situaţia o impune.</w:t>
      </w:r>
    </w:p>
    <w:p w14:paraId="4EDD7109" w14:textId="77CC3388" w:rsidR="002D3C15" w:rsidRPr="0032525B" w:rsidRDefault="008E5536" w:rsidP="002D3C15">
      <w:pPr>
        <w:numPr>
          <w:ilvl w:val="0"/>
          <w:numId w:val="41"/>
        </w:numPr>
        <w:spacing w:after="120" w:line="276" w:lineRule="auto"/>
        <w:ind w:left="0" w:firstLine="0"/>
        <w:contextualSpacing/>
        <w:jc w:val="both"/>
        <w:rPr>
          <w:rFonts w:ascii="Calibri" w:eastAsia="Calibri" w:hAnsi="Calibri" w:cs="Calibri"/>
          <w:sz w:val="22"/>
          <w:szCs w:val="22"/>
          <w:lang w:val="it-IT"/>
        </w:rPr>
      </w:pPr>
      <w:r w:rsidRPr="0032525B">
        <w:rPr>
          <w:rFonts w:ascii="Calibri" w:eastAsia="Calibri" w:hAnsi="Calibri" w:cs="Calibri"/>
          <w:sz w:val="22"/>
          <w:szCs w:val="22"/>
          <w:lang w:val="it-IT"/>
        </w:rPr>
        <w:t xml:space="preserve">Recuperarea sumelor plătite în mod necuvenit se va efectua în condiţiile prevăzute în Regulamentul (UE) nr. 2021/1060 al Parlamentului European și al Consiliului din 24 iunie 2021 </w:t>
      </w:r>
      <w:r w:rsidRPr="0032525B">
        <w:rPr>
          <w:rFonts w:ascii="Calibri" w:eastAsia="Calibri" w:hAnsi="Calibri" w:cs="Calibri"/>
          <w:i/>
          <w:iCs/>
          <w:sz w:val="22"/>
          <w:szCs w:val="22"/>
          <w:lang w:val="it-IT"/>
        </w:rPr>
        <w:t>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6FDE810E" w14:textId="2030AD9A" w:rsidR="002D3C15" w:rsidRPr="0032525B" w:rsidRDefault="002D3C15" w:rsidP="002D3C15">
      <w:pPr>
        <w:numPr>
          <w:ilvl w:val="0"/>
          <w:numId w:val="41"/>
        </w:numPr>
        <w:spacing w:after="120" w:line="276" w:lineRule="auto"/>
        <w:ind w:left="0" w:firstLine="0"/>
        <w:contextualSpacing/>
        <w:jc w:val="both"/>
        <w:rPr>
          <w:rFonts w:ascii="Calibri" w:eastAsia="Calibri" w:hAnsi="Calibri" w:cs="Calibri"/>
          <w:sz w:val="22"/>
          <w:szCs w:val="22"/>
          <w:lang w:val="it-IT"/>
        </w:rPr>
      </w:pPr>
      <w:r w:rsidRPr="0032525B">
        <w:rPr>
          <w:rFonts w:ascii="Calibri" w:hAnsi="Calibri" w:cs="Calibri"/>
          <w:sz w:val="22"/>
          <w:szCs w:val="22"/>
          <w:lang w:val="it-IT"/>
        </w:rPr>
        <w:t>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w:t>
      </w:r>
      <w:r w:rsidR="0057742D" w:rsidRPr="0032525B">
        <w:rPr>
          <w:rFonts w:ascii="Calibri" w:hAnsi="Calibri" w:cs="Calibri"/>
          <w:sz w:val="22"/>
          <w:szCs w:val="22"/>
          <w:lang w:val="it-IT"/>
        </w:rPr>
        <w:t>.</w:t>
      </w:r>
    </w:p>
    <w:p w14:paraId="63FDDF98" w14:textId="77777777" w:rsidR="008E5536" w:rsidRPr="0032525B" w:rsidRDefault="008E5536" w:rsidP="008E5536">
      <w:pPr>
        <w:spacing w:after="120" w:line="276" w:lineRule="auto"/>
        <w:rPr>
          <w:rFonts w:ascii="Calibri" w:eastAsia="Calibri" w:hAnsi="Calibri" w:cs="Calibri"/>
          <w:color w:val="FF0000"/>
          <w:sz w:val="22"/>
          <w:szCs w:val="22"/>
          <w:lang w:val="it-IT"/>
        </w:rPr>
      </w:pPr>
    </w:p>
    <w:p w14:paraId="1D77BEF6" w14:textId="77777777" w:rsidR="008E5536" w:rsidRPr="00DB0DAF" w:rsidRDefault="008E5536" w:rsidP="008E5536">
      <w:pPr>
        <w:spacing w:after="120" w:line="276" w:lineRule="auto"/>
        <w:jc w:val="both"/>
        <w:rPr>
          <w:rFonts w:ascii="Calibri" w:eastAsia="Calibri" w:hAnsi="Calibri" w:cs="Calibri"/>
          <w:sz w:val="22"/>
          <w:szCs w:val="22"/>
          <w:lang w:val="it-IT"/>
        </w:rPr>
      </w:pPr>
      <w:proofErr w:type="spellStart"/>
      <w:r w:rsidRPr="00DB0DAF">
        <w:rPr>
          <w:rFonts w:ascii="Calibri" w:eastAsia="Calibri" w:hAnsi="Calibri" w:cs="Calibri"/>
          <w:b/>
          <w:sz w:val="22"/>
          <w:szCs w:val="22"/>
          <w:lang w:val="it-IT"/>
        </w:rPr>
        <w:t>Articolul</w:t>
      </w:r>
      <w:proofErr w:type="spellEnd"/>
      <w:r w:rsidRPr="00DB0DAF">
        <w:rPr>
          <w:rFonts w:ascii="Calibri" w:eastAsia="Calibri" w:hAnsi="Calibri" w:cs="Calibri"/>
          <w:b/>
          <w:sz w:val="22"/>
          <w:szCs w:val="22"/>
          <w:lang w:val="it-IT"/>
        </w:rPr>
        <w:t xml:space="preserve"> 2 - </w:t>
      </w:r>
      <w:proofErr w:type="spellStart"/>
      <w:r w:rsidRPr="00DB0DAF">
        <w:rPr>
          <w:rFonts w:ascii="Calibri" w:eastAsia="Calibri" w:hAnsi="Calibri" w:cs="Calibri"/>
          <w:b/>
          <w:sz w:val="22"/>
          <w:szCs w:val="22"/>
          <w:lang w:val="it-IT"/>
        </w:rPr>
        <w:t>Completarea</w:t>
      </w:r>
      <w:proofErr w:type="spellEnd"/>
      <w:r w:rsidRPr="00DB0DAF">
        <w:rPr>
          <w:rFonts w:ascii="Calibri" w:eastAsia="Calibri" w:hAnsi="Calibri" w:cs="Calibri"/>
          <w:b/>
          <w:sz w:val="22"/>
          <w:szCs w:val="22"/>
          <w:lang w:val="ro-RO"/>
        </w:rPr>
        <w:t xml:space="preserve"> articolului 7 -</w:t>
      </w:r>
      <w:r w:rsidRPr="00DB0DAF">
        <w:rPr>
          <w:rFonts w:ascii="Calibri" w:eastAsia="Calibri" w:hAnsi="Calibri" w:cs="Calibri"/>
          <w:b/>
          <w:sz w:val="22"/>
          <w:szCs w:val="22"/>
          <w:lang w:val="it-IT"/>
        </w:rPr>
        <w:t xml:space="preserve"> Drepturile și obligațiile Beneficiarului</w:t>
      </w:r>
      <w:r w:rsidRPr="00DB0DAF">
        <w:rPr>
          <w:rFonts w:ascii="Calibri" w:eastAsia="Calibri" w:hAnsi="Calibri" w:cs="Calibri"/>
          <w:b/>
          <w:sz w:val="22"/>
          <w:szCs w:val="22"/>
          <w:lang w:val="ro-RO"/>
        </w:rPr>
        <w:t xml:space="preserve"> din Condițiile generale</w:t>
      </w:r>
      <w:r w:rsidRPr="00DB0DAF">
        <w:rPr>
          <w:rFonts w:ascii="Calibri" w:eastAsia="Calibri" w:hAnsi="Calibri" w:cs="Calibri"/>
          <w:sz w:val="22"/>
          <w:szCs w:val="22"/>
          <w:lang w:val="it-IT"/>
        </w:rPr>
        <w:t xml:space="preserve">: </w:t>
      </w:r>
    </w:p>
    <w:p w14:paraId="15E596B2" w14:textId="77777777" w:rsidR="008E5536" w:rsidRPr="00DB0DAF" w:rsidRDefault="008E5536" w:rsidP="008E5536">
      <w:pPr>
        <w:spacing w:after="120" w:line="276" w:lineRule="auto"/>
        <w:rPr>
          <w:rFonts w:ascii="Calibri" w:eastAsia="Calibri" w:hAnsi="Calibri" w:cs="Calibri"/>
          <w:sz w:val="22"/>
          <w:szCs w:val="22"/>
          <w:lang w:val="it-IT"/>
        </w:rPr>
      </w:pPr>
    </w:p>
    <w:p w14:paraId="23D2EE67" w14:textId="77777777"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declară și se angajează, irevocabil şi necondiţionat, să utilizeze finanţarea exclusiv cu respectarea termenilor şi condițiilor stabilite prin prezentul Contract de finanţare.</w:t>
      </w:r>
    </w:p>
    <w:p w14:paraId="6E10A0AF" w14:textId="4DE5E95A"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se </w:t>
      </w:r>
      <w:proofErr w:type="spellStart"/>
      <w:r w:rsidRPr="00DB0DAF">
        <w:rPr>
          <w:rFonts w:ascii="Calibri" w:eastAsia="Calibri" w:hAnsi="Calibri" w:cs="Calibri"/>
          <w:sz w:val="22"/>
          <w:szCs w:val="22"/>
          <w:lang w:val="it-IT"/>
        </w:rPr>
        <w:t>obligă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să</w:t>
      </w:r>
      <w:proofErr w:type="spellEnd"/>
      <w:r w:rsidRPr="00DB0DAF">
        <w:rPr>
          <w:rFonts w:ascii="Calibri" w:eastAsia="Calibri" w:hAnsi="Calibri" w:cs="Calibri"/>
          <w:sz w:val="22"/>
          <w:szCs w:val="22"/>
          <w:lang w:val="it-IT"/>
        </w:rPr>
        <w:t xml:space="preserve"> nu </w:t>
      </w:r>
      <w:proofErr w:type="spellStart"/>
      <w:r w:rsidRPr="00DB0DAF">
        <w:rPr>
          <w:rFonts w:ascii="Calibri" w:eastAsia="Calibri" w:hAnsi="Calibri" w:cs="Calibri"/>
          <w:sz w:val="22"/>
          <w:szCs w:val="22"/>
          <w:lang w:val="it-IT"/>
        </w:rPr>
        <w:t>dezmembreze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bunurile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imobile</w:t>
      </w:r>
      <w:proofErr w:type="spellEnd"/>
      <w:r w:rsidRPr="00DB0DAF">
        <w:rPr>
          <w:rFonts w:ascii="Calibri" w:eastAsia="Calibri" w:hAnsi="Calibri" w:cs="Calibri"/>
          <w:sz w:val="22"/>
          <w:szCs w:val="22"/>
          <w:lang w:val="it-IT"/>
        </w:rPr>
        <w:t xml:space="preserve"> </w:t>
      </w:r>
      <w:r w:rsidR="006E0BA4" w:rsidRPr="00DB0DAF">
        <w:rPr>
          <w:rFonts w:ascii="Calibri" w:eastAsia="Calibri" w:hAnsi="Calibri" w:cs="Calibri"/>
          <w:sz w:val="22"/>
          <w:szCs w:val="22"/>
          <w:lang w:val="it-IT"/>
        </w:rPr>
        <w:t xml:space="preserve">ce </w:t>
      </w:r>
      <w:proofErr w:type="spellStart"/>
      <w:r w:rsidR="006E0BA4" w:rsidRPr="00DB0DAF">
        <w:rPr>
          <w:rFonts w:ascii="Calibri" w:eastAsia="Calibri" w:hAnsi="Calibri" w:cs="Calibri"/>
          <w:sz w:val="22"/>
          <w:szCs w:val="22"/>
          <w:lang w:val="it-IT"/>
        </w:rPr>
        <w:t>fac</w:t>
      </w:r>
      <w:proofErr w:type="spellEnd"/>
      <w:r w:rsidR="006E0BA4" w:rsidRPr="00DB0DAF">
        <w:rPr>
          <w:rFonts w:ascii="Calibri" w:eastAsia="Calibri" w:hAnsi="Calibri" w:cs="Calibri"/>
          <w:sz w:val="22"/>
          <w:szCs w:val="22"/>
          <w:lang w:val="it-IT"/>
        </w:rPr>
        <w:t xml:space="preserve"> parte </w:t>
      </w:r>
      <w:proofErr w:type="spellStart"/>
      <w:r w:rsidR="006E0BA4" w:rsidRPr="00DB0DAF">
        <w:rPr>
          <w:rFonts w:ascii="Calibri" w:eastAsia="Calibri" w:hAnsi="Calibri" w:cs="Calibri"/>
          <w:sz w:val="22"/>
          <w:szCs w:val="22"/>
          <w:lang w:val="it-IT"/>
        </w:rPr>
        <w:t>din</w:t>
      </w:r>
      <w:proofErr w:type="spellEnd"/>
      <w:r w:rsidR="006E0BA4" w:rsidRPr="00DB0DAF">
        <w:rPr>
          <w:rFonts w:ascii="Calibri" w:eastAsia="Calibri" w:hAnsi="Calibri" w:cs="Calibri"/>
          <w:sz w:val="22"/>
          <w:szCs w:val="22"/>
          <w:lang w:val="it-IT"/>
        </w:rPr>
        <w:t xml:space="preserve"> </w:t>
      </w:r>
      <w:proofErr w:type="spellStart"/>
      <w:r w:rsidR="006E0BA4" w:rsidRPr="00DB0DAF">
        <w:rPr>
          <w:rFonts w:ascii="Calibri" w:eastAsia="Calibri" w:hAnsi="Calibri" w:cs="Calibri"/>
          <w:sz w:val="22"/>
          <w:szCs w:val="22"/>
          <w:lang w:val="it-IT"/>
        </w:rPr>
        <w:t>proiect</w:t>
      </w:r>
      <w:proofErr w:type="spellEnd"/>
      <w:r w:rsidR="006E0BA4"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fără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acordul</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704991"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scris</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cu respectarea prevederilor prezentului Contract de finanțare privind modificarea și completarea acestuia.</w:t>
      </w:r>
    </w:p>
    <w:p w14:paraId="17BD31BA" w14:textId="48F34C7D" w:rsidR="006E0BA4"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se obligă să nu înstrăineze bunurile</w:t>
      </w:r>
      <w:r w:rsidR="006E0BA4" w:rsidRPr="00DB0DAF">
        <w:rPr>
          <w:rFonts w:ascii="Calibri" w:eastAsia="Calibri" w:hAnsi="Calibri" w:cs="Calibri"/>
          <w:sz w:val="22"/>
          <w:szCs w:val="22"/>
          <w:lang w:val="it-IT"/>
        </w:rPr>
        <w:t xml:space="preserve"> </w:t>
      </w:r>
      <w:r w:rsidRPr="00DB0DAF">
        <w:rPr>
          <w:rFonts w:ascii="Calibri" w:eastAsia="Calibri" w:hAnsi="Calibri" w:cs="Calibri"/>
          <w:sz w:val="22"/>
          <w:szCs w:val="22"/>
          <w:lang w:val="it-IT"/>
        </w:rPr>
        <w:t xml:space="preserve">mobile sau </w:t>
      </w:r>
      <w:r w:rsidR="006E0BA4" w:rsidRPr="00DB0DAF">
        <w:rPr>
          <w:rFonts w:ascii="Calibri" w:eastAsia="Calibri" w:hAnsi="Calibri" w:cs="Calibri"/>
          <w:sz w:val="22"/>
          <w:szCs w:val="22"/>
          <w:lang w:val="it-IT"/>
        </w:rPr>
        <w:t>imobile aferente proiectului,</w:t>
      </w:r>
      <w:r w:rsidRPr="00DB0DAF">
        <w:rPr>
          <w:rFonts w:ascii="Calibri" w:eastAsia="Calibri" w:hAnsi="Calibri" w:cs="Calibri"/>
          <w:sz w:val="22"/>
          <w:szCs w:val="22"/>
          <w:lang w:val="it-IT"/>
        </w:rPr>
        <w:t xml:space="preserve"> până la finalul perioadei de durabilitate</w:t>
      </w:r>
      <w:r w:rsidR="006E0BA4" w:rsidRPr="00DB0DAF">
        <w:rPr>
          <w:rFonts w:ascii="Calibri" w:eastAsia="Calibri" w:hAnsi="Calibri" w:cs="Calibri"/>
          <w:sz w:val="22"/>
          <w:szCs w:val="22"/>
          <w:lang w:val="it-IT"/>
        </w:rPr>
        <w:t>.</w:t>
      </w:r>
    </w:p>
    <w:p w14:paraId="0EF14D6B" w14:textId="2BA42865" w:rsidR="008E5536" w:rsidRPr="00DB0DAF" w:rsidRDefault="00C14B05"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poate</w:t>
      </w:r>
      <w:proofErr w:type="spellEnd"/>
      <w:r w:rsidR="008E5536" w:rsidRPr="00DB0DAF">
        <w:rPr>
          <w:rFonts w:ascii="Calibri" w:eastAsia="Calibri" w:hAnsi="Calibri" w:cs="Calibri"/>
          <w:sz w:val="22"/>
          <w:szCs w:val="22"/>
          <w:lang w:val="it-IT"/>
        </w:rPr>
        <w:t xml:space="preserve"> ipoteca </w:t>
      </w:r>
      <w:proofErr w:type="spellStart"/>
      <w:r w:rsidR="008E5536" w:rsidRPr="00DB0DAF">
        <w:rPr>
          <w:rFonts w:ascii="Calibri" w:eastAsia="Calibri" w:hAnsi="Calibri" w:cs="Calibri"/>
          <w:sz w:val="22"/>
          <w:szCs w:val="22"/>
          <w:lang w:val="it-IT"/>
        </w:rPr>
        <w:t>bunurile</w:t>
      </w:r>
      <w:proofErr w:type="spellEnd"/>
      <w:r w:rsidR="009F6683" w:rsidRPr="00DB0DAF">
        <w:rPr>
          <w:rFonts w:ascii="Calibri" w:eastAsia="Calibri" w:hAnsi="Calibri" w:cs="Calibri"/>
          <w:sz w:val="22"/>
          <w:szCs w:val="22"/>
          <w:lang w:val="it-IT"/>
        </w:rPr>
        <w:t xml:space="preserve"> </w:t>
      </w:r>
      <w:r w:rsidR="008E5536" w:rsidRPr="00DB0DAF">
        <w:rPr>
          <w:rFonts w:ascii="Calibri" w:eastAsia="Calibri" w:hAnsi="Calibri" w:cs="Calibri"/>
          <w:sz w:val="22"/>
          <w:szCs w:val="22"/>
          <w:lang w:val="it-IT"/>
        </w:rPr>
        <w:t xml:space="preserve">mobile </w:t>
      </w:r>
      <w:proofErr w:type="spellStart"/>
      <w:r w:rsidR="008E5536" w:rsidRPr="00DB0DAF">
        <w:rPr>
          <w:rFonts w:ascii="Calibri" w:eastAsia="Calibri" w:hAnsi="Calibri" w:cs="Calibri"/>
          <w:sz w:val="22"/>
          <w:szCs w:val="22"/>
          <w:lang w:val="it-IT"/>
        </w:rPr>
        <w:t>sau</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imobile</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finanţate</w:t>
      </w:r>
      <w:proofErr w:type="spellEnd"/>
      <w:r w:rsidR="008E5536" w:rsidRPr="00DB0DAF">
        <w:rPr>
          <w:rFonts w:ascii="Calibri" w:eastAsia="Calibri" w:hAnsi="Calibri" w:cs="Calibri"/>
          <w:sz w:val="22"/>
          <w:szCs w:val="22"/>
          <w:lang w:val="it-IT"/>
        </w:rPr>
        <w:t xml:space="preserve"> prin </w:t>
      </w:r>
      <w:proofErr w:type="spellStart"/>
      <w:r w:rsidR="008E5536" w:rsidRPr="00DB0DAF">
        <w:rPr>
          <w:rFonts w:ascii="Calibri" w:eastAsia="Calibri" w:hAnsi="Calibri" w:cs="Calibri"/>
          <w:sz w:val="22"/>
          <w:szCs w:val="22"/>
          <w:lang w:val="it-IT"/>
        </w:rPr>
        <w:t>prezentul</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Contract</w:t>
      </w:r>
      <w:proofErr w:type="spellEnd"/>
      <w:r w:rsidR="008E5536" w:rsidRPr="00DB0DAF">
        <w:rPr>
          <w:rFonts w:ascii="Calibri" w:eastAsia="Calibri" w:hAnsi="Calibri" w:cs="Calibri"/>
          <w:sz w:val="22"/>
          <w:szCs w:val="22"/>
          <w:lang w:val="it-IT"/>
        </w:rPr>
        <w:t xml:space="preserve"> de </w:t>
      </w:r>
      <w:proofErr w:type="spellStart"/>
      <w:r w:rsidR="008E5536" w:rsidRPr="00DB0DAF">
        <w:rPr>
          <w:rFonts w:ascii="Calibri" w:eastAsia="Calibri" w:hAnsi="Calibri" w:cs="Calibri"/>
          <w:sz w:val="22"/>
          <w:szCs w:val="22"/>
          <w:lang w:val="it-IT"/>
        </w:rPr>
        <w:t>finanțare</w:t>
      </w:r>
      <w:proofErr w:type="spellEnd"/>
      <w:r w:rsidR="009F6683" w:rsidRPr="00DB0DAF">
        <w:rPr>
          <w:rFonts w:ascii="Calibri" w:eastAsia="Calibri" w:hAnsi="Calibri" w:cs="Calibri"/>
          <w:sz w:val="22"/>
          <w:szCs w:val="22"/>
          <w:lang w:val="it-IT"/>
        </w:rPr>
        <w:t xml:space="preserve"> </w:t>
      </w:r>
      <w:proofErr w:type="spellStart"/>
      <w:r w:rsidR="009F6683" w:rsidRPr="00DB0DAF">
        <w:rPr>
          <w:rFonts w:ascii="Calibri" w:eastAsia="Calibri" w:hAnsi="Calibri" w:cs="Calibri"/>
          <w:sz w:val="22"/>
          <w:szCs w:val="22"/>
          <w:lang w:val="it-IT"/>
        </w:rPr>
        <w:t>sau</w:t>
      </w:r>
      <w:proofErr w:type="spellEnd"/>
      <w:r w:rsidR="009F6683" w:rsidRPr="00DB0DAF">
        <w:rPr>
          <w:rFonts w:ascii="Calibri" w:eastAsia="Calibri" w:hAnsi="Calibri" w:cs="Calibri"/>
          <w:sz w:val="22"/>
          <w:szCs w:val="22"/>
          <w:lang w:val="it-IT"/>
        </w:rPr>
        <w:t xml:space="preserve"> </w:t>
      </w:r>
      <w:proofErr w:type="spellStart"/>
      <w:r w:rsidR="009F6683" w:rsidRPr="00DB0DAF">
        <w:rPr>
          <w:rFonts w:ascii="Calibri" w:eastAsia="Calibri" w:hAnsi="Calibri" w:cs="Calibri"/>
          <w:sz w:val="22"/>
          <w:szCs w:val="22"/>
          <w:lang w:val="it-IT"/>
        </w:rPr>
        <w:t>aflate</w:t>
      </w:r>
      <w:proofErr w:type="spellEnd"/>
      <w:r w:rsidR="009F6683" w:rsidRPr="00DB0DAF">
        <w:rPr>
          <w:rFonts w:ascii="Calibri" w:eastAsia="Calibri" w:hAnsi="Calibri" w:cs="Calibri"/>
          <w:sz w:val="22"/>
          <w:szCs w:val="22"/>
          <w:lang w:val="it-IT"/>
        </w:rPr>
        <w:t xml:space="preserve"> in </w:t>
      </w:r>
      <w:proofErr w:type="spellStart"/>
      <w:r w:rsidR="009F6683" w:rsidRPr="00DB0DAF">
        <w:rPr>
          <w:rFonts w:ascii="Calibri" w:eastAsia="Calibri" w:hAnsi="Calibri" w:cs="Calibri"/>
          <w:sz w:val="22"/>
          <w:szCs w:val="22"/>
          <w:lang w:val="it-IT"/>
        </w:rPr>
        <w:t>proprietatea</w:t>
      </w:r>
      <w:proofErr w:type="spellEnd"/>
      <w:r w:rsidR="009F6683" w:rsidRPr="00DB0DAF">
        <w:rPr>
          <w:rFonts w:ascii="Calibri" w:eastAsia="Calibri" w:hAnsi="Calibri" w:cs="Calibri"/>
          <w:sz w:val="22"/>
          <w:szCs w:val="22"/>
          <w:lang w:val="it-IT"/>
        </w:rPr>
        <w:t xml:space="preserve"> </w:t>
      </w:r>
      <w:proofErr w:type="spellStart"/>
      <w:r w:rsidR="009F6683" w:rsidRPr="00DB0DAF">
        <w:rPr>
          <w:rFonts w:ascii="Calibri" w:eastAsia="Calibri" w:hAnsi="Calibri" w:cs="Calibri"/>
          <w:sz w:val="22"/>
          <w:szCs w:val="22"/>
          <w:lang w:val="it-IT"/>
        </w:rPr>
        <w:t>Beneficiarului</w:t>
      </w:r>
      <w:proofErr w:type="spellEnd"/>
      <w:r w:rsidR="00AF327A" w:rsidRPr="00AF327A">
        <w:rPr>
          <w:lang w:val="it-IT"/>
        </w:rPr>
        <w:t xml:space="preserve"> </w:t>
      </w:r>
      <w:proofErr w:type="spellStart"/>
      <w:r w:rsidR="00AF327A" w:rsidRPr="00AF327A">
        <w:rPr>
          <w:rFonts w:ascii="Calibri" w:eastAsia="Calibri" w:hAnsi="Calibri" w:cs="Calibri"/>
          <w:sz w:val="22"/>
          <w:szCs w:val="22"/>
          <w:lang w:val="it-IT"/>
        </w:rPr>
        <w:t>și</w:t>
      </w:r>
      <w:proofErr w:type="spellEnd"/>
      <w:r w:rsidR="00AF327A" w:rsidRPr="00AF327A">
        <w:rPr>
          <w:rFonts w:ascii="Calibri" w:eastAsia="Calibri" w:hAnsi="Calibri" w:cs="Calibri"/>
          <w:sz w:val="22"/>
          <w:szCs w:val="22"/>
          <w:lang w:val="it-IT"/>
        </w:rPr>
        <w:t xml:space="preserve"> care</w:t>
      </w:r>
      <w:r w:rsidR="00AF327A">
        <w:rPr>
          <w:rFonts w:ascii="Calibri" w:eastAsia="Calibri" w:hAnsi="Calibri" w:cs="Calibri"/>
          <w:sz w:val="22"/>
          <w:szCs w:val="22"/>
          <w:lang w:val="it-IT"/>
        </w:rPr>
        <w:t xml:space="preserve"> </w:t>
      </w:r>
      <w:proofErr w:type="spellStart"/>
      <w:r w:rsidR="00AF327A">
        <w:rPr>
          <w:rFonts w:ascii="Calibri" w:eastAsia="Calibri" w:hAnsi="Calibri" w:cs="Calibri"/>
          <w:sz w:val="22"/>
          <w:szCs w:val="22"/>
          <w:lang w:val="it-IT"/>
        </w:rPr>
        <w:t>fac</w:t>
      </w:r>
      <w:proofErr w:type="spellEnd"/>
      <w:r w:rsidR="009F6683" w:rsidRPr="00DB0DAF">
        <w:rPr>
          <w:rFonts w:ascii="Calibri" w:eastAsia="Calibri" w:hAnsi="Calibri" w:cs="Calibri"/>
          <w:sz w:val="22"/>
          <w:szCs w:val="22"/>
          <w:lang w:val="it-IT"/>
        </w:rPr>
        <w:t xml:space="preserve"> parte </w:t>
      </w:r>
      <w:proofErr w:type="spellStart"/>
      <w:r w:rsidR="009F6683" w:rsidRPr="00DB0DAF">
        <w:rPr>
          <w:rFonts w:ascii="Calibri" w:eastAsia="Calibri" w:hAnsi="Calibri" w:cs="Calibri"/>
          <w:sz w:val="22"/>
          <w:szCs w:val="22"/>
          <w:lang w:val="it-IT"/>
        </w:rPr>
        <w:t>din</w:t>
      </w:r>
      <w:proofErr w:type="spellEnd"/>
      <w:r w:rsidR="009F6683" w:rsidRPr="00DB0DAF">
        <w:rPr>
          <w:rFonts w:ascii="Calibri" w:eastAsia="Calibri" w:hAnsi="Calibri" w:cs="Calibri"/>
          <w:sz w:val="22"/>
          <w:szCs w:val="22"/>
          <w:lang w:val="it-IT"/>
        </w:rPr>
        <w:t xml:space="preserve"> </w:t>
      </w:r>
      <w:proofErr w:type="spellStart"/>
      <w:r w:rsidR="009F6683" w:rsidRPr="00DB0DAF">
        <w:rPr>
          <w:rFonts w:ascii="Calibri" w:eastAsia="Calibri" w:hAnsi="Calibri" w:cs="Calibri"/>
          <w:sz w:val="22"/>
          <w:szCs w:val="22"/>
          <w:lang w:val="it-IT"/>
        </w:rPr>
        <w:t>prezentul</w:t>
      </w:r>
      <w:proofErr w:type="spellEnd"/>
      <w:r w:rsidR="009F6683" w:rsidRPr="00DB0DAF">
        <w:rPr>
          <w:rFonts w:ascii="Calibri" w:eastAsia="Calibri" w:hAnsi="Calibri" w:cs="Calibri"/>
          <w:sz w:val="22"/>
          <w:szCs w:val="22"/>
          <w:lang w:val="it-IT"/>
        </w:rPr>
        <w:t xml:space="preserve"> </w:t>
      </w:r>
      <w:proofErr w:type="spellStart"/>
      <w:r w:rsidR="009F6683" w:rsidRPr="00DB0DAF">
        <w:rPr>
          <w:rFonts w:ascii="Calibri" w:eastAsia="Calibri" w:hAnsi="Calibri" w:cs="Calibri"/>
          <w:sz w:val="22"/>
          <w:szCs w:val="22"/>
          <w:lang w:val="it-IT"/>
        </w:rPr>
        <w:t>proiect</w:t>
      </w:r>
      <w:proofErr w:type="spellEnd"/>
      <w:r w:rsidR="008E5536" w:rsidRPr="00DB0DAF">
        <w:rPr>
          <w:rFonts w:ascii="Calibri" w:eastAsia="Calibri" w:hAnsi="Calibri" w:cs="Calibri"/>
          <w:sz w:val="22"/>
          <w:szCs w:val="22"/>
          <w:lang w:val="it-IT"/>
        </w:rPr>
        <w:t xml:space="preserve">, cel </w:t>
      </w:r>
      <w:proofErr w:type="spellStart"/>
      <w:r w:rsidR="008E5536" w:rsidRPr="00DB0DAF">
        <w:rPr>
          <w:rFonts w:ascii="Calibri" w:eastAsia="Calibri" w:hAnsi="Calibri" w:cs="Calibri"/>
          <w:sz w:val="22"/>
          <w:szCs w:val="22"/>
          <w:lang w:val="it-IT"/>
        </w:rPr>
        <w:t>mult</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până</w:t>
      </w:r>
      <w:proofErr w:type="spellEnd"/>
      <w:r w:rsidR="008E5536" w:rsidRPr="00DB0DAF">
        <w:rPr>
          <w:rFonts w:ascii="Calibri" w:eastAsia="Calibri" w:hAnsi="Calibri" w:cs="Calibri"/>
          <w:sz w:val="22"/>
          <w:szCs w:val="22"/>
          <w:lang w:val="it-IT"/>
        </w:rPr>
        <w:t xml:space="preserve"> la </w:t>
      </w:r>
      <w:proofErr w:type="spellStart"/>
      <w:r w:rsidR="008E5536" w:rsidRPr="00DB0DAF">
        <w:rPr>
          <w:rFonts w:ascii="Calibri" w:eastAsia="Calibri" w:hAnsi="Calibri" w:cs="Calibri"/>
          <w:sz w:val="22"/>
          <w:szCs w:val="22"/>
          <w:lang w:val="it-IT"/>
        </w:rPr>
        <w:t>valoarea</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totală</w:t>
      </w:r>
      <w:proofErr w:type="spellEnd"/>
      <w:r w:rsidR="008E5536" w:rsidRPr="00DB0DAF">
        <w:rPr>
          <w:rFonts w:ascii="Calibri" w:eastAsia="Calibri" w:hAnsi="Calibri" w:cs="Calibri"/>
          <w:sz w:val="22"/>
          <w:szCs w:val="22"/>
          <w:lang w:val="it-IT"/>
        </w:rPr>
        <w:t xml:space="preserve"> a </w:t>
      </w:r>
      <w:proofErr w:type="spellStart"/>
      <w:r w:rsidR="008E5536" w:rsidRPr="00DB0DAF">
        <w:rPr>
          <w:rFonts w:ascii="Calibri" w:eastAsia="Calibri" w:hAnsi="Calibri" w:cs="Calibri"/>
          <w:sz w:val="22"/>
          <w:szCs w:val="22"/>
          <w:lang w:val="it-IT"/>
        </w:rPr>
        <w:t>proiectului</w:t>
      </w:r>
      <w:proofErr w:type="spellEnd"/>
      <w:r w:rsidR="008E5536" w:rsidRPr="00DB0DAF">
        <w:rPr>
          <w:rFonts w:ascii="Calibri" w:eastAsia="Calibri" w:hAnsi="Calibri" w:cs="Calibri"/>
          <w:sz w:val="22"/>
          <w:szCs w:val="22"/>
          <w:lang w:val="it-IT"/>
        </w:rPr>
        <w:t xml:space="preserve">, cu </w:t>
      </w:r>
      <w:proofErr w:type="spellStart"/>
      <w:r w:rsidR="008E5536" w:rsidRPr="00DB0DAF">
        <w:rPr>
          <w:rFonts w:ascii="Calibri" w:eastAsia="Calibri" w:hAnsi="Calibri" w:cs="Calibri"/>
          <w:sz w:val="22"/>
          <w:szCs w:val="22"/>
          <w:lang w:val="it-IT"/>
        </w:rPr>
        <w:t>respectarea</w:t>
      </w:r>
      <w:proofErr w:type="spellEnd"/>
      <w:r w:rsidR="008E5536" w:rsidRPr="00DB0DAF">
        <w:rPr>
          <w:rFonts w:ascii="Calibri" w:eastAsia="Calibri" w:hAnsi="Calibri" w:cs="Calibri"/>
          <w:sz w:val="22"/>
          <w:szCs w:val="22"/>
          <w:lang w:val="it-IT"/>
        </w:rPr>
        <w:t xml:space="preserve"> </w:t>
      </w:r>
      <w:proofErr w:type="spellStart"/>
      <w:r w:rsidR="008E5536" w:rsidRPr="00DB0DAF">
        <w:rPr>
          <w:rFonts w:ascii="Calibri" w:eastAsia="Calibri" w:hAnsi="Calibri" w:cs="Calibri"/>
          <w:sz w:val="22"/>
          <w:szCs w:val="22"/>
          <w:lang w:val="it-IT"/>
        </w:rPr>
        <w:t>prevederilor</w:t>
      </w:r>
      <w:proofErr w:type="spellEnd"/>
      <w:r w:rsidR="008E5536" w:rsidRPr="00DB0DAF">
        <w:rPr>
          <w:rFonts w:ascii="Calibri" w:eastAsia="Calibri" w:hAnsi="Calibri" w:cs="Calibri"/>
          <w:sz w:val="22"/>
          <w:szCs w:val="22"/>
          <w:lang w:val="it-IT"/>
        </w:rPr>
        <w:t xml:space="preserve"> legale </w:t>
      </w:r>
      <w:proofErr w:type="spellStart"/>
      <w:r w:rsidR="008E5536" w:rsidRPr="00DB0DAF">
        <w:rPr>
          <w:rFonts w:ascii="Calibri" w:eastAsia="Calibri" w:hAnsi="Calibri" w:cs="Calibri"/>
          <w:sz w:val="22"/>
          <w:szCs w:val="22"/>
          <w:lang w:val="it-IT"/>
        </w:rPr>
        <w:t>în</w:t>
      </w:r>
      <w:proofErr w:type="spellEnd"/>
      <w:r w:rsidR="008E5536" w:rsidRPr="00DB0DAF">
        <w:rPr>
          <w:rFonts w:ascii="Calibri" w:eastAsia="Calibri" w:hAnsi="Calibri" w:cs="Calibri"/>
          <w:sz w:val="22"/>
          <w:szCs w:val="22"/>
          <w:lang w:val="it-IT"/>
        </w:rPr>
        <w:t xml:space="preserve"> vigoare, astfel: </w:t>
      </w:r>
    </w:p>
    <w:p w14:paraId="5A33AE74" w14:textId="77777777" w:rsidR="008E5536" w:rsidRPr="00DB0DAF" w:rsidRDefault="008E5536" w:rsidP="008E5536">
      <w:pPr>
        <w:spacing w:after="120" w:line="276" w:lineRule="auto"/>
        <w:jc w:val="both"/>
        <w:rPr>
          <w:rFonts w:ascii="Calibri" w:eastAsia="Calibri" w:hAnsi="Calibri" w:cs="Calibri"/>
          <w:sz w:val="22"/>
          <w:szCs w:val="22"/>
          <w:lang w:val="it-IT"/>
        </w:rPr>
      </w:pPr>
      <w:r w:rsidRPr="00DB0DAF">
        <w:rPr>
          <w:rFonts w:ascii="Calibri" w:eastAsia="Calibri" w:hAnsi="Calibri" w:cs="Calibri"/>
          <w:sz w:val="22"/>
          <w:szCs w:val="22"/>
          <w:lang w:val="it-IT"/>
        </w:rPr>
        <w:t>•</w:t>
      </w:r>
      <w:r w:rsidRPr="00DB0DAF">
        <w:rPr>
          <w:rFonts w:ascii="Calibri" w:eastAsia="Calibri" w:hAnsi="Calibri" w:cs="Calibri"/>
          <w:sz w:val="22"/>
          <w:szCs w:val="22"/>
          <w:lang w:val="it-IT"/>
        </w:rPr>
        <w:tab/>
        <w:t>în perioada de implementare a activităților efectuate după semnarea Contractului de finanțare, exclusiv în scopul realizării proiectului</w:t>
      </w:r>
      <w:r w:rsidRPr="00DB0DAF">
        <w:rPr>
          <w:rFonts w:ascii="Calibri" w:eastAsia="Calibri" w:hAnsi="Calibri" w:cs="Calibri"/>
          <w:sz w:val="22"/>
          <w:szCs w:val="22"/>
          <w:lang w:val="ro-RO"/>
        </w:rPr>
        <w:t>;</w:t>
      </w:r>
      <w:r w:rsidRPr="00DB0DAF">
        <w:rPr>
          <w:rFonts w:ascii="Calibri" w:eastAsia="Calibri" w:hAnsi="Calibri" w:cs="Calibri"/>
          <w:sz w:val="22"/>
          <w:szCs w:val="22"/>
          <w:lang w:val="it-IT"/>
        </w:rPr>
        <w:t xml:space="preserve">  </w:t>
      </w:r>
    </w:p>
    <w:p w14:paraId="0BB874E8" w14:textId="2E5B1EED" w:rsidR="008E5536" w:rsidRPr="00DB0DAF" w:rsidRDefault="008E5536" w:rsidP="008E5536">
      <w:pPr>
        <w:spacing w:after="120" w:line="276" w:lineRule="auto"/>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w:t>
      </w:r>
      <w:r w:rsidR="00C14B05" w:rsidRPr="00DB0DAF">
        <w:rPr>
          <w:rFonts w:ascii="Calibri" w:eastAsia="Calibri" w:hAnsi="Calibri" w:cs="Calibri"/>
          <w:sz w:val="22"/>
          <w:szCs w:val="22"/>
          <w:lang w:val="it-IT"/>
        </w:rPr>
        <w:t xml:space="preserve">     </w:t>
      </w:r>
      <w:r w:rsidRPr="00DB0DAF">
        <w:rPr>
          <w:rFonts w:ascii="Calibri" w:eastAsia="Calibri" w:hAnsi="Calibri" w:cs="Calibri"/>
          <w:sz w:val="22"/>
          <w:szCs w:val="22"/>
          <w:lang w:val="it-IT"/>
        </w:rPr>
        <w:t xml:space="preserve">în perioada de durabilitate a proiectului, după caz, exclusiv pentru asigurarea sustenabilităţii investiţiei. </w:t>
      </w:r>
    </w:p>
    <w:p w14:paraId="3E6996D0" w14:textId="0A56F577"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În completarea prevederilor art. 7 alin. (30) din Condiții generale, în cazul unui contract de ipotecă, Beneficiarul are obligaţia de a transmite la AM PR N</w:t>
      </w:r>
      <w:r w:rsidR="00A31468">
        <w:rPr>
          <w:rFonts w:ascii="Calibri" w:eastAsia="Calibri" w:hAnsi="Calibri" w:cs="Calibri"/>
          <w:sz w:val="22"/>
          <w:szCs w:val="22"/>
          <w:lang w:val="it-IT"/>
        </w:rPr>
        <w:t>ord-</w:t>
      </w:r>
      <w:r w:rsidR="009F6683" w:rsidRPr="00DB0DAF">
        <w:rPr>
          <w:rFonts w:ascii="Calibri" w:eastAsia="Calibri" w:hAnsi="Calibri" w:cs="Calibri"/>
          <w:sz w:val="22"/>
          <w:szCs w:val="22"/>
          <w:lang w:val="it-IT"/>
        </w:rPr>
        <w:t>E</w:t>
      </w:r>
      <w:r w:rsidR="00A31468">
        <w:rPr>
          <w:rFonts w:ascii="Calibri" w:eastAsia="Calibri" w:hAnsi="Calibri" w:cs="Calibri"/>
          <w:sz w:val="22"/>
          <w:szCs w:val="22"/>
          <w:lang w:val="it-IT"/>
        </w:rPr>
        <w:t>st</w:t>
      </w:r>
      <w:r w:rsidRPr="00DB0DAF">
        <w:rPr>
          <w:rFonts w:ascii="Calibri" w:eastAsia="Calibri" w:hAnsi="Calibri" w:cs="Calibri"/>
          <w:sz w:val="22"/>
          <w:szCs w:val="22"/>
          <w:lang w:val="it-IT"/>
        </w:rPr>
        <w:t xml:space="preserve"> o copie</w:t>
      </w:r>
      <w:r w:rsidR="00D32618" w:rsidRPr="00DB0DAF">
        <w:rPr>
          <w:rFonts w:ascii="Calibri" w:eastAsia="Calibri" w:hAnsi="Calibri" w:cs="Calibri"/>
          <w:sz w:val="22"/>
          <w:szCs w:val="22"/>
          <w:lang w:val="it-IT"/>
        </w:rPr>
        <w:t xml:space="preserve"> </w:t>
      </w:r>
      <w:r w:rsidRPr="00DB0DAF">
        <w:rPr>
          <w:rFonts w:ascii="Calibri" w:eastAsia="Calibri" w:hAnsi="Calibri" w:cs="Calibri"/>
          <w:sz w:val="22"/>
          <w:szCs w:val="22"/>
          <w:lang w:val="it-IT"/>
        </w:rPr>
        <w:t xml:space="preserve">a extrasului de carte funciară cu menţiunea înregistrării ipotecii, în termen de 30 zile lucrătoare de la efectuarea înregistrărilor în Registrul de carte funciară. </w:t>
      </w:r>
    </w:p>
    <w:p w14:paraId="73CB7BAE" w14:textId="75753DBE"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00D32618" w:rsidRPr="00DB0DAF">
        <w:rPr>
          <w:rFonts w:ascii="Calibri" w:eastAsia="Calibri" w:hAnsi="Calibri" w:cs="Calibri"/>
          <w:sz w:val="22"/>
          <w:szCs w:val="22"/>
          <w:lang w:val="it-IT"/>
        </w:rPr>
        <w:t>situatia</w:t>
      </w:r>
      <w:proofErr w:type="spellEnd"/>
      <w:r w:rsidR="00D32618"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obţinerii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unui</w:t>
      </w:r>
      <w:proofErr w:type="spellEnd"/>
      <w:r w:rsidRPr="00DB0DAF">
        <w:rPr>
          <w:rFonts w:ascii="Calibri" w:eastAsia="Calibri" w:hAnsi="Calibri" w:cs="Calibri"/>
          <w:sz w:val="22"/>
          <w:szCs w:val="22"/>
          <w:lang w:val="it-IT"/>
        </w:rPr>
        <w:t xml:space="preserve"> credit</w:t>
      </w:r>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pentru</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asigurarea</w:t>
      </w:r>
      <w:proofErr w:type="spellEnd"/>
      <w:r w:rsidR="00753B3C" w:rsidRPr="00DB0DAF">
        <w:rPr>
          <w:rFonts w:ascii="Calibri" w:eastAsia="Calibri" w:hAnsi="Calibri" w:cs="Calibri"/>
          <w:sz w:val="22"/>
          <w:szCs w:val="22"/>
          <w:lang w:val="it-IT"/>
        </w:rPr>
        <w:t xml:space="preserve"> </w:t>
      </w:r>
      <w:proofErr w:type="spellStart"/>
      <w:r w:rsidR="00753B3C" w:rsidRPr="002F2AC7">
        <w:rPr>
          <w:rFonts w:ascii="Calibri" w:eastAsia="Calibri" w:hAnsi="Calibri" w:cs="Calibri"/>
          <w:sz w:val="22"/>
          <w:szCs w:val="22"/>
          <w:lang w:val="ro-RO"/>
        </w:rPr>
        <w:t>finan</w:t>
      </w:r>
      <w:r w:rsidR="00DF1962" w:rsidRPr="00DF1962">
        <w:rPr>
          <w:rFonts w:ascii="Calibri" w:eastAsia="Calibri" w:hAnsi="Calibri" w:cs="Calibri"/>
          <w:sz w:val="22"/>
          <w:szCs w:val="22"/>
          <w:lang w:val="ro-RO"/>
        </w:rPr>
        <w:t>ţă</w:t>
      </w:r>
      <w:r w:rsidR="00753B3C" w:rsidRPr="002F2AC7">
        <w:rPr>
          <w:rFonts w:ascii="Calibri" w:eastAsia="Calibri" w:hAnsi="Calibri" w:cs="Calibri"/>
          <w:sz w:val="22"/>
          <w:szCs w:val="22"/>
          <w:lang w:val="ro-RO"/>
        </w:rPr>
        <w:t>rii</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cheltuielilor</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necesare</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implementarii</w:t>
      </w:r>
      <w:proofErr w:type="spellEnd"/>
      <w:r w:rsidR="00753B3C" w:rsidRPr="00DB0DAF">
        <w:rPr>
          <w:rFonts w:ascii="Calibri" w:eastAsia="Calibri" w:hAnsi="Calibri" w:cs="Calibri"/>
          <w:sz w:val="22"/>
          <w:szCs w:val="22"/>
          <w:lang w:val="it-IT"/>
        </w:rPr>
        <w:t xml:space="preserve"> </w:t>
      </w:r>
      <w:proofErr w:type="spellStart"/>
      <w:r w:rsidR="00753B3C" w:rsidRPr="00DB0DAF">
        <w:rPr>
          <w:rFonts w:ascii="Calibri" w:eastAsia="Calibri" w:hAnsi="Calibri" w:cs="Calibri"/>
          <w:sz w:val="22"/>
          <w:szCs w:val="22"/>
          <w:lang w:val="it-IT"/>
        </w:rPr>
        <w:t>proiectului</w:t>
      </w:r>
      <w:proofErr w:type="spellEnd"/>
      <w:r w:rsidR="00753B3C" w:rsidRPr="00DB0DAF">
        <w:rPr>
          <w:rFonts w:ascii="Calibri" w:eastAsia="Calibri" w:hAnsi="Calibri" w:cs="Calibri"/>
          <w:sz w:val="22"/>
          <w:szCs w:val="22"/>
          <w:lang w:val="it-IT"/>
        </w:rPr>
        <w:t>)</w:t>
      </w:r>
      <w:r w:rsidRPr="00DB0DAF">
        <w:rPr>
          <w:rFonts w:ascii="Calibri" w:eastAsia="Calibri" w:hAnsi="Calibri" w:cs="Calibri"/>
          <w:sz w:val="22"/>
          <w:szCs w:val="22"/>
          <w:lang w:val="it-IT"/>
        </w:rPr>
        <w:t xml:space="preserve">, </w:t>
      </w:r>
      <w:proofErr w:type="spellStart"/>
      <w:r w:rsidR="00C14B05" w:rsidRPr="00DB0DAF">
        <w:rPr>
          <w:rFonts w:ascii="Calibri" w:eastAsia="Calibri" w:hAnsi="Calibri" w:cs="Calibri"/>
          <w:sz w:val="22"/>
          <w:szCs w:val="22"/>
          <w:lang w:val="it-IT"/>
        </w:rPr>
        <w:t>b</w:t>
      </w:r>
      <w:r w:rsidRPr="00DB0DAF">
        <w:rPr>
          <w:rFonts w:ascii="Calibri" w:eastAsia="Calibri" w:hAnsi="Calibri" w:cs="Calibri"/>
          <w:sz w:val="22"/>
          <w:szCs w:val="22"/>
          <w:lang w:val="it-IT"/>
        </w:rPr>
        <w:t>eneficiarul</w:t>
      </w:r>
      <w:proofErr w:type="spellEnd"/>
      <w:r w:rsidRPr="00DB0DAF">
        <w:rPr>
          <w:rFonts w:ascii="Calibri" w:eastAsia="Calibri" w:hAnsi="Calibri" w:cs="Calibri"/>
          <w:sz w:val="22"/>
          <w:szCs w:val="22"/>
          <w:lang w:val="it-IT"/>
        </w:rPr>
        <w:t xml:space="preserve"> are </w:t>
      </w:r>
      <w:proofErr w:type="spellStart"/>
      <w:r w:rsidRPr="00DB0DAF">
        <w:rPr>
          <w:rFonts w:ascii="Calibri" w:eastAsia="Calibri" w:hAnsi="Calibri" w:cs="Calibri"/>
          <w:sz w:val="22"/>
          <w:szCs w:val="22"/>
          <w:lang w:val="it-IT"/>
        </w:rPr>
        <w:t>obligaţia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utiliza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creditului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ataşat</w:t>
      </w:r>
      <w:proofErr w:type="spellEnd"/>
      <w:r w:rsidRPr="00DB0DAF">
        <w:rPr>
          <w:rFonts w:ascii="Calibri" w:eastAsia="Calibri" w:hAnsi="Calibri" w:cs="Calibri"/>
          <w:sz w:val="22"/>
          <w:szCs w:val="22"/>
          <w:lang w:val="it-IT"/>
        </w:rPr>
        <w:t xml:space="preserve"> al </w:t>
      </w:r>
      <w:proofErr w:type="spellStart"/>
      <w:r w:rsidRPr="00DB0DAF">
        <w:rPr>
          <w:rFonts w:ascii="Calibri" w:eastAsia="Calibri" w:hAnsi="Calibri" w:cs="Calibri"/>
          <w:sz w:val="22"/>
          <w:szCs w:val="22"/>
          <w:lang w:val="it-IT"/>
        </w:rPr>
        <w:t>creditului</w:t>
      </w:r>
      <w:proofErr w:type="spellEnd"/>
      <w:r w:rsidRPr="00DB0DAF">
        <w:rPr>
          <w:rFonts w:ascii="Calibri" w:eastAsia="Calibri" w:hAnsi="Calibri" w:cs="Calibri"/>
          <w:sz w:val="22"/>
          <w:szCs w:val="22"/>
          <w:lang w:val="it-IT"/>
        </w:rPr>
        <w:t xml:space="preserve">) </w:t>
      </w:r>
      <w:proofErr w:type="spellStart"/>
      <w:r w:rsidR="00ED4A6F" w:rsidRPr="00DB0DAF">
        <w:rPr>
          <w:rFonts w:ascii="Calibri" w:eastAsia="Calibri" w:hAnsi="Calibri" w:cs="Calibri"/>
          <w:sz w:val="22"/>
          <w:szCs w:val="22"/>
          <w:lang w:val="it-IT"/>
        </w:rPr>
        <w:t>exclusiv</w:t>
      </w:r>
      <w:proofErr w:type="spellEnd"/>
      <w:r w:rsidR="00ED4A6F"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plata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contractelor</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servicii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furnizare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necesare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w:t>
      </w:r>
    </w:p>
    <w:p w14:paraId="6054C569" w14:textId="69525256"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În cazul nerespectării obligaţiilor prevăzute la alin. (</w:t>
      </w:r>
      <w:r w:rsidR="00C14B05" w:rsidRPr="00DB0DAF">
        <w:rPr>
          <w:rFonts w:ascii="Calibri" w:eastAsia="Calibri" w:hAnsi="Calibri" w:cs="Calibri"/>
          <w:sz w:val="22"/>
          <w:szCs w:val="22"/>
          <w:lang w:val="it-IT"/>
        </w:rPr>
        <w:t>4</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interesele</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D32618"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se </w:t>
      </w:r>
      <w:proofErr w:type="spellStart"/>
      <w:r w:rsidRPr="00DB0DAF">
        <w:rPr>
          <w:rFonts w:ascii="Calibri" w:eastAsia="Calibri" w:hAnsi="Calibri" w:cs="Calibri"/>
          <w:sz w:val="22"/>
          <w:szCs w:val="22"/>
          <w:lang w:val="it-IT"/>
        </w:rPr>
        <w:t>prezumă</w:t>
      </w:r>
      <w:proofErr w:type="spellEnd"/>
      <w:r w:rsidRPr="00DB0DAF">
        <w:rPr>
          <w:rFonts w:ascii="Calibri" w:eastAsia="Calibri" w:hAnsi="Calibri" w:cs="Calibri"/>
          <w:sz w:val="22"/>
          <w:szCs w:val="22"/>
          <w:lang w:val="it-IT"/>
        </w:rPr>
        <w:t xml:space="preserve"> a fi </w:t>
      </w:r>
      <w:proofErr w:type="spellStart"/>
      <w:r w:rsidRPr="00DB0DAF">
        <w:rPr>
          <w:rFonts w:ascii="Calibri" w:eastAsia="Calibri" w:hAnsi="Calibri" w:cs="Calibri"/>
          <w:sz w:val="22"/>
          <w:szCs w:val="22"/>
          <w:lang w:val="it-IT"/>
        </w:rPr>
        <w:t>vătămate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din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cauza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îngreunării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unei</w:t>
      </w:r>
      <w:proofErr w:type="spellEnd"/>
      <w:r w:rsidRPr="00DB0DAF">
        <w:rPr>
          <w:rFonts w:ascii="Calibri" w:eastAsia="Calibri" w:hAnsi="Calibri" w:cs="Calibri"/>
          <w:sz w:val="22"/>
          <w:szCs w:val="22"/>
          <w:lang w:val="it-IT"/>
        </w:rPr>
        <w:t xml:space="preserve"> eventuale </w:t>
      </w:r>
      <w:proofErr w:type="spellStart"/>
      <w:r w:rsidRPr="00DB0DAF">
        <w:rPr>
          <w:rFonts w:ascii="Calibri" w:eastAsia="Calibri" w:hAnsi="Calibri" w:cs="Calibri"/>
          <w:sz w:val="22"/>
          <w:szCs w:val="22"/>
          <w:lang w:val="it-IT"/>
        </w:rPr>
        <w:t>executări</w:t>
      </w:r>
      <w:proofErr w:type="spellEnd"/>
      <w:r w:rsidRPr="00DB0DAF">
        <w:rPr>
          <w:rFonts w:ascii="Calibri" w:eastAsia="Calibri" w:hAnsi="Calibri" w:cs="Calibri"/>
          <w:sz w:val="22"/>
          <w:szCs w:val="22"/>
          <w:lang w:val="it-IT"/>
        </w:rPr>
        <w:t xml:space="preserve"> silite, </w:t>
      </w: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datorând</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794B0F"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daune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interese</w:t>
      </w:r>
      <w:proofErr w:type="spellEnd"/>
      <w:r w:rsidRPr="00DB0DAF">
        <w:rPr>
          <w:rFonts w:ascii="Calibri" w:eastAsia="Calibri" w:hAnsi="Calibri" w:cs="Calibri"/>
          <w:sz w:val="22"/>
          <w:szCs w:val="22"/>
          <w:lang w:val="it-IT"/>
        </w:rPr>
        <w:t xml:space="preserve"> cu </w:t>
      </w:r>
      <w:proofErr w:type="spellStart"/>
      <w:r w:rsidRPr="00DB0DAF">
        <w:rPr>
          <w:rFonts w:ascii="Calibri" w:eastAsia="Calibri" w:hAnsi="Calibri" w:cs="Calibri"/>
          <w:sz w:val="22"/>
          <w:szCs w:val="22"/>
          <w:lang w:val="it-IT"/>
        </w:rPr>
        <w:t>titlu</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clauză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penală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cuantum</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egal</w:t>
      </w:r>
      <w:proofErr w:type="spellEnd"/>
      <w:r w:rsidRPr="00DB0DAF">
        <w:rPr>
          <w:rFonts w:ascii="Calibri" w:eastAsia="Calibri" w:hAnsi="Calibri" w:cs="Calibri"/>
          <w:sz w:val="22"/>
          <w:szCs w:val="22"/>
          <w:lang w:val="it-IT"/>
        </w:rPr>
        <w:t xml:space="preserve"> cu </w:t>
      </w:r>
      <w:proofErr w:type="spellStart"/>
      <w:r w:rsidRPr="00DB0DAF">
        <w:rPr>
          <w:rFonts w:ascii="Calibri" w:eastAsia="Calibri" w:hAnsi="Calibri" w:cs="Calibri"/>
          <w:sz w:val="22"/>
          <w:szCs w:val="22"/>
          <w:lang w:val="it-IT"/>
        </w:rPr>
        <w:t>valoarea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finanțării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nerambursabile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acordate</w:t>
      </w:r>
      <w:proofErr w:type="spellEnd"/>
      <w:r w:rsidRPr="00DB0DAF">
        <w:rPr>
          <w:rFonts w:ascii="Calibri" w:eastAsia="Calibri" w:hAnsi="Calibri" w:cs="Calibri"/>
          <w:sz w:val="22"/>
          <w:szCs w:val="22"/>
          <w:lang w:val="it-IT"/>
        </w:rPr>
        <w:t xml:space="preserve">, </w:t>
      </w:r>
      <w:r w:rsidR="00C14B05" w:rsidRPr="00DB0DAF">
        <w:rPr>
          <w:rFonts w:ascii="Calibri" w:eastAsia="Calibri" w:hAnsi="Calibri" w:cs="Calibri"/>
          <w:sz w:val="22"/>
          <w:szCs w:val="22"/>
          <w:lang w:val="it-IT"/>
        </w:rPr>
        <w:t>l</w:t>
      </w:r>
      <w:r w:rsidR="00DF1962">
        <w:rPr>
          <w:rFonts w:ascii="Calibri" w:eastAsia="Calibri" w:hAnsi="Calibri" w:cs="Calibri"/>
          <w:sz w:val="22"/>
          <w:szCs w:val="22"/>
          <w:lang w:val="it-IT"/>
        </w:rPr>
        <w:t>a</w:t>
      </w:r>
      <w:r w:rsidR="00C14B05" w:rsidRPr="00DB0DAF">
        <w:rPr>
          <w:rFonts w:ascii="Calibri" w:eastAsia="Calibri" w:hAnsi="Calibri" w:cs="Calibri"/>
          <w:sz w:val="22"/>
          <w:szCs w:val="22"/>
          <w:lang w:val="it-IT"/>
        </w:rPr>
        <w:t xml:space="preserve"> care</w:t>
      </w:r>
      <w:r w:rsidRPr="00DB0DAF">
        <w:rPr>
          <w:rFonts w:ascii="Calibri" w:eastAsia="Calibri" w:hAnsi="Calibri" w:cs="Calibri"/>
          <w:sz w:val="22"/>
          <w:szCs w:val="22"/>
          <w:lang w:val="it-IT"/>
        </w:rPr>
        <w:t xml:space="preserve"> se </w:t>
      </w:r>
      <w:proofErr w:type="spellStart"/>
      <w:r w:rsidRPr="00DB0DAF">
        <w:rPr>
          <w:rFonts w:ascii="Calibri" w:eastAsia="Calibri" w:hAnsi="Calibri" w:cs="Calibri"/>
          <w:sz w:val="22"/>
          <w:szCs w:val="22"/>
          <w:lang w:val="it-IT"/>
        </w:rPr>
        <w:t>adaugă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dobânda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legală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aferentă</w:t>
      </w:r>
      <w:proofErr w:type="spellEnd"/>
      <w:r w:rsidRPr="00DB0DAF">
        <w:rPr>
          <w:rFonts w:ascii="Calibri" w:eastAsia="Calibri" w:hAnsi="Calibri" w:cs="Calibri"/>
          <w:sz w:val="22"/>
          <w:szCs w:val="22"/>
          <w:lang w:val="it-IT"/>
        </w:rPr>
        <w:t>.</w:t>
      </w:r>
    </w:p>
    <w:p w14:paraId="2F262915" w14:textId="70F964DE"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În perioada de durabilitate a proiectului, Beneficiarul are obligaţia de a nu înceta sau delocaliza activitatea productivă în afara Regiunii de Dezvoltare Nord-</w:t>
      </w:r>
      <w:r w:rsidR="00D32618" w:rsidRPr="00DB0DAF">
        <w:rPr>
          <w:rFonts w:ascii="Calibri" w:eastAsia="Calibri" w:hAnsi="Calibri" w:cs="Calibri"/>
          <w:sz w:val="22"/>
          <w:szCs w:val="22"/>
          <w:lang w:val="it-IT"/>
        </w:rPr>
        <w:t>Est</w:t>
      </w:r>
      <w:r w:rsidRPr="00DB0DAF">
        <w:rPr>
          <w:rFonts w:ascii="Calibri" w:eastAsia="Calibri" w:hAnsi="Calibri" w:cs="Calibri"/>
          <w:sz w:val="22"/>
          <w:szCs w:val="22"/>
          <w:lang w:val="it-IT"/>
        </w:rPr>
        <w:t>, în cadrul că</w:t>
      </w:r>
      <w:r w:rsidR="000A0B23" w:rsidRPr="00DB0DAF">
        <w:rPr>
          <w:rFonts w:ascii="Calibri" w:eastAsia="Calibri" w:hAnsi="Calibri" w:cs="Calibri"/>
          <w:sz w:val="22"/>
          <w:szCs w:val="22"/>
          <w:lang w:val="it-IT"/>
        </w:rPr>
        <w:t>reia</w:t>
      </w:r>
      <w:r w:rsidRPr="00DB0DAF">
        <w:rPr>
          <w:rFonts w:ascii="Calibri" w:eastAsia="Calibri" w:hAnsi="Calibri" w:cs="Calibri"/>
          <w:sz w:val="22"/>
          <w:szCs w:val="22"/>
          <w:lang w:val="it-IT"/>
        </w:rPr>
        <w:t xml:space="preserve"> a fost prevăzută inițial implementarea proiectului, sau de a nu realiza o modificare a proprietății asupra unui element de infrastructură care dă un avantaj nejustificat unui terţ, sau de a nu </w:t>
      </w:r>
      <w:proofErr w:type="spellStart"/>
      <w:r w:rsidRPr="00DB0DAF">
        <w:rPr>
          <w:rFonts w:ascii="Calibri" w:eastAsia="Calibri" w:hAnsi="Calibri" w:cs="Calibri"/>
          <w:sz w:val="22"/>
          <w:szCs w:val="22"/>
          <w:lang w:val="it-IT"/>
        </w:rPr>
        <w:t>realiza</w:t>
      </w:r>
      <w:proofErr w:type="spellEnd"/>
      <w:r w:rsidRPr="00DB0DAF">
        <w:rPr>
          <w:rFonts w:ascii="Calibri" w:eastAsia="Calibri" w:hAnsi="Calibri" w:cs="Calibri"/>
          <w:sz w:val="22"/>
          <w:szCs w:val="22"/>
          <w:lang w:val="it-IT"/>
        </w:rPr>
        <w:t xml:space="preserve"> o modificare </w:t>
      </w:r>
      <w:proofErr w:type="spellStart"/>
      <w:r w:rsidRPr="00DB0DAF">
        <w:rPr>
          <w:rFonts w:ascii="Calibri" w:eastAsia="Calibri" w:hAnsi="Calibri" w:cs="Calibri"/>
          <w:sz w:val="22"/>
          <w:szCs w:val="22"/>
          <w:lang w:val="it-IT"/>
        </w:rPr>
        <w:t>substanțială</w:t>
      </w:r>
      <w:proofErr w:type="spellEnd"/>
      <w:r w:rsidRPr="00DB0DAF">
        <w:rPr>
          <w:rFonts w:ascii="Calibri" w:eastAsia="Calibri" w:hAnsi="Calibri" w:cs="Calibri"/>
          <w:sz w:val="22"/>
          <w:szCs w:val="22"/>
          <w:lang w:val="it-IT"/>
        </w:rPr>
        <w:t xml:space="preserve"> </w:t>
      </w:r>
      <w:r w:rsidRPr="00DB0DAF">
        <w:rPr>
          <w:rFonts w:ascii="Calibri" w:eastAsia="Calibri" w:hAnsi="Calibri" w:cs="Calibri"/>
          <w:sz w:val="22"/>
          <w:szCs w:val="22"/>
          <w:lang w:val="it-IT"/>
        </w:rPr>
        <w:lastRenderedPageBreak/>
        <w:t xml:space="preserve">care </w:t>
      </w:r>
      <w:proofErr w:type="spellStart"/>
      <w:r w:rsidRPr="00DB0DAF">
        <w:rPr>
          <w:rFonts w:ascii="Calibri" w:eastAsia="Calibri" w:hAnsi="Calibri" w:cs="Calibri"/>
          <w:sz w:val="22"/>
          <w:szCs w:val="22"/>
          <w:lang w:val="it-IT"/>
        </w:rPr>
        <w:t>afectează</w:t>
      </w:r>
      <w:proofErr w:type="spellEnd"/>
      <w:r w:rsidRPr="00DB0DAF">
        <w:rPr>
          <w:rFonts w:ascii="Calibri" w:eastAsia="Calibri" w:hAnsi="Calibri" w:cs="Calibri"/>
          <w:sz w:val="22"/>
          <w:szCs w:val="22"/>
          <w:lang w:val="it-IT"/>
        </w:rPr>
        <w:t xml:space="preserve"> natura, </w:t>
      </w:r>
      <w:proofErr w:type="spellStart"/>
      <w:r w:rsidRPr="00DB0DAF">
        <w:rPr>
          <w:rFonts w:ascii="Calibri" w:eastAsia="Calibri" w:hAnsi="Calibri" w:cs="Calibri"/>
          <w:sz w:val="22"/>
          <w:szCs w:val="22"/>
          <w:lang w:val="it-IT"/>
        </w:rPr>
        <w:t>obiectivele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condițiile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realizare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care </w:t>
      </w:r>
      <w:proofErr w:type="spellStart"/>
      <w:r w:rsidRPr="00DB0DAF">
        <w:rPr>
          <w:rFonts w:ascii="Calibri" w:eastAsia="Calibri" w:hAnsi="Calibri" w:cs="Calibri"/>
          <w:sz w:val="22"/>
          <w:szCs w:val="22"/>
          <w:lang w:val="it-IT"/>
        </w:rPr>
        <w:t>ar</w:t>
      </w:r>
      <w:proofErr w:type="spellEnd"/>
      <w:r w:rsidRPr="00DB0DAF">
        <w:rPr>
          <w:rFonts w:ascii="Calibri" w:eastAsia="Calibri" w:hAnsi="Calibri" w:cs="Calibri"/>
          <w:sz w:val="22"/>
          <w:szCs w:val="22"/>
          <w:lang w:val="it-IT"/>
        </w:rPr>
        <w:t xml:space="preserve"> determina </w:t>
      </w:r>
      <w:proofErr w:type="spellStart"/>
      <w:r w:rsidRPr="00DB0DAF">
        <w:rPr>
          <w:rFonts w:ascii="Calibri" w:eastAsia="Calibri" w:hAnsi="Calibri" w:cs="Calibri"/>
          <w:sz w:val="22"/>
          <w:szCs w:val="22"/>
          <w:lang w:val="it-IT"/>
        </w:rPr>
        <w:t>subminarea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obiectivelor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inițiale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ale</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
    <w:p w14:paraId="6602DF98" w14:textId="77777777"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are obligaţia de a nu întreprinde nici o acţiune de natură a afecta condițiile de construire/exploatare asupra infrastructurii (teren și/sau clădire) aferente proiectului până la finalizarea perioadei de durabilitate.</w:t>
      </w:r>
    </w:p>
    <w:p w14:paraId="1748C9AD" w14:textId="06F8364F"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Cererile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rambursare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plată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rapoartele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progres</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notificările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precum</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orice alt </w:t>
      </w:r>
      <w:proofErr w:type="spellStart"/>
      <w:r w:rsidRPr="00DB0DAF">
        <w:rPr>
          <w:rFonts w:ascii="Calibri" w:eastAsia="Calibri" w:hAnsi="Calibri" w:cs="Calibri"/>
          <w:sz w:val="22"/>
          <w:szCs w:val="22"/>
          <w:lang w:val="it-IT"/>
        </w:rPr>
        <w:t>document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oficial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transmis</w:t>
      </w:r>
      <w:proofErr w:type="spellEnd"/>
      <w:r w:rsidRPr="00DB0DAF">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către</w:t>
      </w:r>
      <w:proofErr w:type="spellEnd"/>
      <w:r w:rsidR="00DF1962" w:rsidRPr="00DF1962">
        <w:rPr>
          <w:rFonts w:ascii="Calibri" w:eastAsia="Calibri" w:hAnsi="Calibri" w:cs="Calibri"/>
          <w:sz w:val="22"/>
          <w:szCs w:val="22"/>
          <w:lang w:val="it-IT"/>
        </w:rPr>
        <w:t xml:space="preserve"> </w:t>
      </w:r>
      <w:r w:rsidRPr="00DB0DAF">
        <w:rPr>
          <w:rFonts w:ascii="Calibri" w:eastAsia="Calibri" w:hAnsi="Calibri" w:cs="Calibri"/>
          <w:sz w:val="22"/>
          <w:szCs w:val="22"/>
          <w:lang w:val="it-IT"/>
        </w:rPr>
        <w:t>AM PR N</w:t>
      </w:r>
      <w:r w:rsidR="00147B54">
        <w:rPr>
          <w:rFonts w:ascii="Calibri" w:eastAsia="Calibri" w:hAnsi="Calibri" w:cs="Calibri"/>
          <w:sz w:val="22"/>
          <w:szCs w:val="22"/>
          <w:lang w:val="it-IT"/>
        </w:rPr>
        <w:t>ord-</w:t>
      </w:r>
      <w:r w:rsidR="007648D0"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vor</w:t>
      </w:r>
      <w:proofErr w:type="spellEnd"/>
      <w:r w:rsidRPr="00DB0DAF">
        <w:rPr>
          <w:rFonts w:ascii="Calibri" w:eastAsia="Calibri" w:hAnsi="Calibri" w:cs="Calibri"/>
          <w:sz w:val="22"/>
          <w:szCs w:val="22"/>
          <w:lang w:val="it-IT"/>
        </w:rPr>
        <w:t xml:space="preserve"> fi semnate de către reprezentantul legal al Beneficiarului sau de către persoana împuternicită în acest sens, de către acesta, în conformitate cu prevederile legale în vigoare.</w:t>
      </w:r>
    </w:p>
    <w:p w14:paraId="5E6DA433" w14:textId="183A6F0B"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are </w:t>
      </w:r>
      <w:proofErr w:type="spellStart"/>
      <w:r w:rsidRPr="00DB0DAF">
        <w:rPr>
          <w:rFonts w:ascii="Calibri" w:eastAsia="Calibri" w:hAnsi="Calibri" w:cs="Calibri"/>
          <w:sz w:val="22"/>
          <w:szCs w:val="22"/>
          <w:lang w:val="it-IT"/>
        </w:rPr>
        <w:t>obligaţia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întocmi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transmite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către</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7648D0"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rapoarte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progres</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trimestrial</w:t>
      </w:r>
      <w:proofErr w:type="spellEnd"/>
      <w:r w:rsidRPr="00DB0DAF">
        <w:rPr>
          <w:rFonts w:ascii="Calibri" w:eastAsia="Calibri" w:hAnsi="Calibri" w:cs="Calibri"/>
          <w:sz w:val="22"/>
          <w:szCs w:val="22"/>
          <w:lang w:val="it-IT"/>
        </w:rPr>
        <w:t xml:space="preserve"> şi/sau ori de câte ori AM PR N</w:t>
      </w:r>
      <w:r w:rsidR="00147B54">
        <w:rPr>
          <w:rFonts w:ascii="Calibri" w:eastAsia="Calibri" w:hAnsi="Calibri" w:cs="Calibri"/>
          <w:sz w:val="22"/>
          <w:szCs w:val="22"/>
          <w:lang w:val="it-IT"/>
        </w:rPr>
        <w:t>ord-</w:t>
      </w:r>
      <w:r w:rsidR="007648D0"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aceasta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rapoarte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durabilite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anual</w:t>
      </w:r>
      <w:r w:rsidR="00135F0A" w:rsidRPr="00DB0DAF">
        <w:rPr>
          <w:rFonts w:ascii="Calibri" w:eastAsia="Calibri" w:hAnsi="Calibri" w:cs="Calibri"/>
          <w:sz w:val="22"/>
          <w:szCs w:val="22"/>
          <w:lang w:val="it-IT"/>
        </w:rPr>
        <w:t>e</w:t>
      </w:r>
      <w:proofErr w:type="spellEnd"/>
      <w:r w:rsidRPr="00DB0DAF">
        <w:rPr>
          <w:rFonts w:ascii="Calibri" w:eastAsia="Calibri" w:hAnsi="Calibri" w:cs="Calibri"/>
          <w:sz w:val="22"/>
          <w:szCs w:val="22"/>
          <w:lang w:val="it-IT"/>
        </w:rPr>
        <w:t xml:space="preserve">, pe </w:t>
      </w:r>
      <w:proofErr w:type="spellStart"/>
      <w:r w:rsidRPr="00DB0DAF">
        <w:rPr>
          <w:rFonts w:ascii="Calibri" w:eastAsia="Calibri" w:hAnsi="Calibri" w:cs="Calibri"/>
          <w:sz w:val="22"/>
          <w:szCs w:val="22"/>
          <w:lang w:val="it-IT"/>
        </w:rPr>
        <w:t>întreaga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perioadă</w:t>
      </w:r>
      <w:proofErr w:type="spellEnd"/>
      <w:r w:rsidRPr="00DB0DAF">
        <w:rPr>
          <w:rFonts w:ascii="Calibri" w:eastAsia="Calibri" w:hAnsi="Calibri" w:cs="Calibri"/>
          <w:sz w:val="22"/>
          <w:szCs w:val="22"/>
          <w:lang w:val="it-IT"/>
        </w:rPr>
        <w:t xml:space="preserve"> </w:t>
      </w:r>
      <w:r w:rsidR="00135F0A" w:rsidRPr="00DB0DAF">
        <w:rPr>
          <w:rFonts w:ascii="Calibri" w:eastAsia="Calibri" w:hAnsi="Calibri" w:cs="Calibri"/>
          <w:sz w:val="22"/>
          <w:szCs w:val="22"/>
          <w:lang w:val="it-IT"/>
        </w:rPr>
        <w:t xml:space="preserve">de </w:t>
      </w:r>
      <w:proofErr w:type="spellStart"/>
      <w:r w:rsidR="00135F0A" w:rsidRPr="00DB0DAF">
        <w:rPr>
          <w:rFonts w:ascii="Calibri" w:eastAsia="Calibri" w:hAnsi="Calibri" w:cs="Calibri"/>
          <w:sz w:val="22"/>
          <w:szCs w:val="22"/>
          <w:lang w:val="it-IT"/>
        </w:rPr>
        <w:t>valabilitate</w:t>
      </w:r>
      <w:proofErr w:type="spellEnd"/>
      <w:r w:rsidR="00135F0A" w:rsidRPr="00DB0DAF">
        <w:rPr>
          <w:rFonts w:ascii="Calibri" w:eastAsia="Calibri" w:hAnsi="Calibri" w:cs="Calibri"/>
          <w:sz w:val="22"/>
          <w:szCs w:val="22"/>
          <w:lang w:val="it-IT"/>
        </w:rPr>
        <w:t xml:space="preserve"> a </w:t>
      </w:r>
      <w:proofErr w:type="spellStart"/>
      <w:r w:rsidR="00DF1962">
        <w:rPr>
          <w:rFonts w:ascii="Calibri" w:eastAsia="Calibri" w:hAnsi="Calibri" w:cs="Calibri"/>
          <w:sz w:val="22"/>
          <w:szCs w:val="22"/>
          <w:lang w:val="it-IT"/>
        </w:rPr>
        <w:t>C</w:t>
      </w:r>
      <w:r w:rsidR="00135F0A" w:rsidRPr="00DB0DAF">
        <w:rPr>
          <w:rFonts w:ascii="Calibri" w:eastAsia="Calibri" w:hAnsi="Calibri" w:cs="Calibri"/>
          <w:sz w:val="22"/>
          <w:szCs w:val="22"/>
          <w:lang w:val="it-IT"/>
        </w:rPr>
        <w:t>ontractului</w:t>
      </w:r>
      <w:proofErr w:type="spellEnd"/>
      <w:r w:rsidR="00135F0A" w:rsidRPr="00DB0DAF">
        <w:rPr>
          <w:rFonts w:ascii="Calibri" w:eastAsia="Calibri" w:hAnsi="Calibri" w:cs="Calibri"/>
          <w:sz w:val="22"/>
          <w:szCs w:val="22"/>
          <w:lang w:val="it-IT"/>
        </w:rPr>
        <w:t xml:space="preserve"> de </w:t>
      </w:r>
      <w:proofErr w:type="spellStart"/>
      <w:r w:rsidR="00135F0A" w:rsidRPr="00DB0DAF">
        <w:rPr>
          <w:rFonts w:ascii="Calibri" w:eastAsia="Calibri" w:hAnsi="Calibri" w:cs="Calibri"/>
          <w:sz w:val="22"/>
          <w:szCs w:val="22"/>
          <w:lang w:val="it-IT"/>
        </w:rPr>
        <w:t>finanţare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asemenea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va </w:t>
      </w:r>
      <w:proofErr w:type="spellStart"/>
      <w:r w:rsidRPr="00DB0DAF">
        <w:rPr>
          <w:rFonts w:ascii="Calibri" w:eastAsia="Calibri" w:hAnsi="Calibri" w:cs="Calibri"/>
          <w:sz w:val="22"/>
          <w:szCs w:val="22"/>
          <w:lang w:val="it-IT"/>
        </w:rPr>
        <w:t>transmite</w:t>
      </w:r>
      <w:proofErr w:type="spellEnd"/>
      <w:r w:rsidRPr="00DB0DAF">
        <w:rPr>
          <w:rFonts w:ascii="Calibri" w:eastAsia="Calibri" w:hAnsi="Calibri" w:cs="Calibri"/>
          <w:sz w:val="22"/>
          <w:szCs w:val="22"/>
          <w:lang w:val="it-IT"/>
        </w:rPr>
        <w:t xml:space="preserve"> la </w:t>
      </w:r>
      <w:proofErr w:type="spellStart"/>
      <w:r w:rsidRPr="00DB0DAF">
        <w:rPr>
          <w:rFonts w:ascii="Calibri" w:eastAsia="Calibri" w:hAnsi="Calibri" w:cs="Calibri"/>
          <w:sz w:val="22"/>
          <w:szCs w:val="22"/>
          <w:lang w:val="it-IT"/>
        </w:rPr>
        <w:t>cererea</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7648D0"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orice alte </w:t>
      </w:r>
      <w:proofErr w:type="spellStart"/>
      <w:r w:rsidRPr="00DB0DAF">
        <w:rPr>
          <w:rFonts w:ascii="Calibri" w:eastAsia="Calibri" w:hAnsi="Calibri" w:cs="Calibri"/>
          <w:sz w:val="22"/>
          <w:szCs w:val="22"/>
          <w:lang w:val="it-IT"/>
        </w:rPr>
        <w:t>raportări</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documente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informații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formatul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solicitat</w:t>
      </w:r>
      <w:proofErr w:type="spellEnd"/>
      <w:r w:rsidRPr="00DB0DAF">
        <w:rPr>
          <w:rFonts w:ascii="Calibri" w:eastAsia="Calibri" w:hAnsi="Calibri" w:cs="Calibri"/>
          <w:sz w:val="22"/>
          <w:szCs w:val="22"/>
          <w:lang w:val="it-IT"/>
        </w:rPr>
        <w:t xml:space="preserve">. </w:t>
      </w:r>
    </w:p>
    <w:p w14:paraId="2F4114C4" w14:textId="42696263"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are obligaţia de a realiza, la termenele specificate, toate măsurile incluse în planurile de acţiune pentru implementarea recomandărilor rezultate ca urmare a misiunilor de audit ale Comisiei Europene şi/sau ale Autorită</w:t>
      </w:r>
      <w:bookmarkStart w:id="2" w:name="_Hlk150511981"/>
      <w:r w:rsidRPr="00DB0DAF">
        <w:rPr>
          <w:rFonts w:ascii="Calibri" w:eastAsia="Calibri" w:hAnsi="Calibri" w:cs="Calibri"/>
          <w:sz w:val="22"/>
          <w:szCs w:val="22"/>
          <w:lang w:val="it-IT"/>
        </w:rPr>
        <w:t>ţ</w:t>
      </w:r>
      <w:bookmarkEnd w:id="2"/>
      <w:r w:rsidRPr="00DB0DAF">
        <w:rPr>
          <w:rFonts w:ascii="Calibri" w:eastAsia="Calibri" w:hAnsi="Calibri" w:cs="Calibri"/>
          <w:sz w:val="22"/>
          <w:szCs w:val="22"/>
          <w:lang w:val="it-IT"/>
        </w:rPr>
        <w:t>ii de Audit de pe lângă Curtea de Conturi a României, astfel cum aceste planuri de acţiune sunt agreate cu AM PR N</w:t>
      </w:r>
      <w:r w:rsidR="00147B54">
        <w:rPr>
          <w:rFonts w:ascii="Calibri" w:eastAsia="Calibri" w:hAnsi="Calibri" w:cs="Calibri"/>
          <w:sz w:val="22"/>
          <w:szCs w:val="22"/>
          <w:lang w:val="it-IT"/>
        </w:rPr>
        <w:t>ord-</w:t>
      </w:r>
      <w:r w:rsidR="00CC593B"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w:t>
      </w:r>
    </w:p>
    <w:p w14:paraId="6EC66DAE" w14:textId="0C006864" w:rsidR="008E5536" w:rsidRPr="00DB0DAF" w:rsidRDefault="008E5536" w:rsidP="00E84B2C">
      <w:pPr>
        <w:numPr>
          <w:ilvl w:val="0"/>
          <w:numId w:val="42"/>
        </w:numPr>
        <w:spacing w:after="120" w:line="276" w:lineRule="auto"/>
        <w:ind w:left="0" w:firstLine="0"/>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se </w:t>
      </w:r>
      <w:proofErr w:type="spellStart"/>
      <w:r w:rsidRPr="00DB0DAF">
        <w:rPr>
          <w:rFonts w:ascii="Calibri" w:eastAsia="Calibri" w:hAnsi="Calibri" w:cs="Calibri"/>
          <w:sz w:val="22"/>
          <w:szCs w:val="22"/>
          <w:lang w:val="it-IT"/>
        </w:rPr>
        <w:t>obligă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implementeze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conformitate</w:t>
      </w:r>
      <w:proofErr w:type="spellEnd"/>
      <w:r w:rsidRPr="00DB0DAF">
        <w:rPr>
          <w:rFonts w:ascii="Calibri" w:eastAsia="Calibri" w:hAnsi="Calibri" w:cs="Calibri"/>
          <w:sz w:val="22"/>
          <w:szCs w:val="22"/>
          <w:lang w:val="it-IT"/>
        </w:rPr>
        <w:t xml:space="preserve"> cu </w:t>
      </w:r>
      <w:proofErr w:type="spellStart"/>
      <w:r w:rsidRPr="00DB0DAF">
        <w:rPr>
          <w:rFonts w:ascii="Calibri" w:eastAsia="Calibri" w:hAnsi="Calibri" w:cs="Calibri"/>
          <w:sz w:val="22"/>
          <w:szCs w:val="22"/>
          <w:lang w:val="it-IT"/>
        </w:rPr>
        <w:t>prevederile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prezentului</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inclusiv</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anexele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acestuia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legislației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europene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naționale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vigoare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inclusiv</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ceea</w:t>
      </w:r>
      <w:proofErr w:type="spellEnd"/>
      <w:r w:rsidRPr="00DB0DAF">
        <w:rPr>
          <w:rFonts w:ascii="Calibri" w:eastAsia="Calibri" w:hAnsi="Calibri" w:cs="Calibri"/>
          <w:sz w:val="22"/>
          <w:szCs w:val="22"/>
          <w:lang w:val="it-IT"/>
        </w:rPr>
        <w:t xml:space="preserve"> ce </w:t>
      </w:r>
      <w:proofErr w:type="spellStart"/>
      <w:r w:rsidRPr="00DB0DAF">
        <w:rPr>
          <w:rFonts w:ascii="Calibri" w:eastAsia="Calibri" w:hAnsi="Calibri" w:cs="Calibri"/>
          <w:sz w:val="22"/>
          <w:szCs w:val="22"/>
          <w:lang w:val="it-IT"/>
        </w:rPr>
        <w:t>privește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reglementările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referitoare</w:t>
      </w:r>
      <w:proofErr w:type="spellEnd"/>
      <w:r w:rsidRPr="00DB0DAF">
        <w:rPr>
          <w:rFonts w:ascii="Calibri" w:eastAsia="Calibri" w:hAnsi="Calibri" w:cs="Calibri"/>
          <w:sz w:val="22"/>
          <w:szCs w:val="22"/>
          <w:lang w:val="it-IT"/>
        </w:rPr>
        <w:t xml:space="preserve"> la </w:t>
      </w:r>
      <w:proofErr w:type="spellStart"/>
      <w:r w:rsidRPr="00DB0DAF">
        <w:rPr>
          <w:rFonts w:ascii="Calibri" w:eastAsia="Calibri" w:hAnsi="Calibri" w:cs="Calibri"/>
          <w:sz w:val="22"/>
          <w:szCs w:val="22"/>
          <w:lang w:val="it-IT"/>
        </w:rPr>
        <w:t>achi</w:t>
      </w:r>
      <w:r w:rsidR="00A31468">
        <w:rPr>
          <w:rFonts w:ascii="Calibri" w:eastAsia="Calibri" w:hAnsi="Calibri" w:cs="Calibri"/>
          <w:sz w:val="22"/>
          <w:szCs w:val="22"/>
          <w:lang w:val="it-IT"/>
        </w:rPr>
        <w:t>zi</w:t>
      </w:r>
      <w:r w:rsidRPr="00DB0DAF">
        <w:rPr>
          <w:rFonts w:ascii="Calibri" w:eastAsia="Calibri" w:hAnsi="Calibri" w:cs="Calibri"/>
          <w:sz w:val="22"/>
          <w:szCs w:val="22"/>
          <w:lang w:val="it-IT"/>
        </w:rPr>
        <w:t>țiile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publice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verzi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din</w:t>
      </w:r>
      <w:proofErr w:type="spellEnd"/>
      <w:r w:rsidRPr="00DB0DAF">
        <w:rPr>
          <w:rFonts w:ascii="Calibri" w:eastAsia="Calibri" w:hAnsi="Calibri" w:cs="Calibri"/>
          <w:sz w:val="22"/>
          <w:szCs w:val="22"/>
          <w:lang w:val="it-IT"/>
        </w:rPr>
        <w:t xml:space="preserve"> Legea nr. 69/2016.</w:t>
      </w:r>
    </w:p>
    <w:p w14:paraId="4D6A9B2E" w14:textId="55DB1FC9"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Nerespectarea</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către</w:t>
      </w:r>
      <w:proofErr w:type="spellEnd"/>
      <w:r w:rsidRPr="00DB0DAF">
        <w:rPr>
          <w:rFonts w:ascii="Calibri" w:eastAsia="Calibri" w:hAnsi="Calibri" w:cs="Calibri"/>
          <w:sz w:val="22"/>
          <w:szCs w:val="22"/>
          <w:lang w:val="it-IT"/>
        </w:rPr>
        <w:t xml:space="preserve"> Beneficiar a </w:t>
      </w:r>
      <w:proofErr w:type="spellStart"/>
      <w:r w:rsidRPr="00DB0DAF">
        <w:rPr>
          <w:rFonts w:ascii="Calibri" w:eastAsia="Calibri" w:hAnsi="Calibri" w:cs="Calibri"/>
          <w:sz w:val="22"/>
          <w:szCs w:val="22"/>
          <w:lang w:val="it-IT"/>
        </w:rPr>
        <w:t>prevederilor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legislaţiei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naţionale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europene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aplicabile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domeniul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achiziţiilor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inclusiv</w:t>
      </w:r>
      <w:proofErr w:type="spellEnd"/>
      <w:r w:rsidRPr="00DB0DAF">
        <w:rPr>
          <w:rFonts w:ascii="Calibri" w:eastAsia="Calibri" w:hAnsi="Calibri" w:cs="Calibri"/>
          <w:sz w:val="22"/>
          <w:szCs w:val="22"/>
          <w:lang w:val="it-IT"/>
        </w:rPr>
        <w:t xml:space="preserve"> </w:t>
      </w:r>
      <w:r w:rsidR="00DF1962">
        <w:rPr>
          <w:rFonts w:ascii="Calibri" w:eastAsia="Calibri" w:hAnsi="Calibri" w:cs="Calibri"/>
          <w:sz w:val="22"/>
          <w:szCs w:val="22"/>
          <w:lang w:val="it-IT"/>
        </w:rPr>
        <w:t xml:space="preserve">a </w:t>
      </w:r>
      <w:proofErr w:type="spellStart"/>
      <w:r w:rsidRPr="00DB0DAF">
        <w:rPr>
          <w:rFonts w:ascii="Calibri" w:eastAsia="Calibri" w:hAnsi="Calibri" w:cs="Calibri"/>
          <w:sz w:val="22"/>
          <w:szCs w:val="22"/>
          <w:lang w:val="it-IT"/>
        </w:rPr>
        <w:t>achizițiilor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derulate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scopul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implemetării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înainte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semnarea</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atrage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neeligibilitatea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cheltuielilor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astfel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efectuate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aplicarea</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corecţii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financiare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reduceri</w:t>
      </w:r>
      <w:proofErr w:type="spellEnd"/>
      <w:r w:rsidRPr="00DB0DAF">
        <w:rPr>
          <w:rFonts w:ascii="Calibri" w:eastAsia="Calibri" w:hAnsi="Calibri" w:cs="Calibri"/>
          <w:sz w:val="22"/>
          <w:szCs w:val="22"/>
          <w:lang w:val="it-IT"/>
        </w:rPr>
        <w:t xml:space="preserve"> procentuale conform legislaţiei în vigoare.</w:t>
      </w:r>
    </w:p>
    <w:p w14:paraId="0DD00E01" w14:textId="48CED5F9"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ca</w:t>
      </w:r>
      <w:r w:rsidR="008510BE" w:rsidRPr="00DB0DAF">
        <w:rPr>
          <w:rFonts w:ascii="Calibri" w:eastAsia="Calibri" w:hAnsi="Calibri" w:cs="Calibri"/>
          <w:sz w:val="22"/>
          <w:szCs w:val="22"/>
          <w:lang w:val="it-IT"/>
        </w:rPr>
        <w:t>zul</w:t>
      </w:r>
      <w:proofErr w:type="spellEnd"/>
      <w:r w:rsidR="008510BE" w:rsidRPr="00DB0DAF">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în</w:t>
      </w:r>
      <w:proofErr w:type="spellEnd"/>
      <w:r w:rsidR="008510BE" w:rsidRPr="00DB0DAF">
        <w:rPr>
          <w:rFonts w:ascii="Calibri" w:eastAsia="Calibri" w:hAnsi="Calibri" w:cs="Calibri"/>
          <w:sz w:val="22"/>
          <w:szCs w:val="22"/>
          <w:lang w:val="it-IT"/>
        </w:rPr>
        <w:t xml:space="preserve"> care</w:t>
      </w:r>
      <w:r w:rsidR="00DF1962">
        <w:rPr>
          <w:rFonts w:ascii="Calibri" w:eastAsia="Calibri" w:hAnsi="Calibri" w:cs="Calibri"/>
          <w:sz w:val="22"/>
          <w:szCs w:val="22"/>
          <w:lang w:val="it-IT"/>
        </w:rPr>
        <w:t>,</w:t>
      </w:r>
      <w:r w:rsidR="008510BE" w:rsidRPr="00DB0DAF">
        <w:rPr>
          <w:rFonts w:ascii="Calibri" w:eastAsia="Calibri" w:hAnsi="Calibri" w:cs="Calibri"/>
          <w:sz w:val="22"/>
          <w:szCs w:val="22"/>
          <w:lang w:val="it-IT"/>
        </w:rPr>
        <w:t xml:space="preserve"> </w:t>
      </w:r>
      <w:proofErr w:type="spellStart"/>
      <w:r w:rsidR="008510BE" w:rsidRPr="00DB0DAF">
        <w:rPr>
          <w:rFonts w:ascii="Calibri" w:eastAsia="Calibri" w:hAnsi="Calibri" w:cs="Calibri"/>
          <w:sz w:val="22"/>
          <w:szCs w:val="22"/>
          <w:lang w:val="it-IT"/>
        </w:rPr>
        <w:t>oric</w:t>
      </w:r>
      <w:r w:rsidR="00DF1962" w:rsidRPr="00DF1962">
        <w:rPr>
          <w:rFonts w:ascii="Calibri" w:eastAsia="Calibri" w:hAnsi="Calibri" w:cs="Calibri"/>
          <w:sz w:val="22"/>
          <w:szCs w:val="22"/>
          <w:lang w:val="it-IT"/>
        </w:rPr>
        <w:t>â</w:t>
      </w:r>
      <w:r w:rsidR="008510BE" w:rsidRPr="00DB0DAF">
        <w:rPr>
          <w:rFonts w:ascii="Calibri" w:eastAsia="Calibri" w:hAnsi="Calibri" w:cs="Calibri"/>
          <w:sz w:val="22"/>
          <w:szCs w:val="22"/>
          <w:lang w:val="it-IT"/>
        </w:rPr>
        <w:t>nd</w:t>
      </w:r>
      <w:proofErr w:type="spellEnd"/>
      <w:r w:rsidR="008510BE" w:rsidRPr="00DB0DAF">
        <w:rPr>
          <w:rFonts w:ascii="Calibri" w:eastAsia="Calibri" w:hAnsi="Calibri" w:cs="Calibri"/>
          <w:sz w:val="22"/>
          <w:szCs w:val="22"/>
          <w:lang w:val="it-IT"/>
        </w:rPr>
        <w:t xml:space="preserve">, pe </w:t>
      </w:r>
      <w:proofErr w:type="spellStart"/>
      <w:r w:rsidR="008510BE" w:rsidRPr="00DB0DAF">
        <w:rPr>
          <w:rFonts w:ascii="Calibri" w:eastAsia="Calibri" w:hAnsi="Calibri" w:cs="Calibri"/>
          <w:sz w:val="22"/>
          <w:szCs w:val="22"/>
          <w:lang w:val="it-IT"/>
        </w:rPr>
        <w:t>perioada</w:t>
      </w:r>
      <w:proofErr w:type="spellEnd"/>
      <w:r w:rsidR="008510BE" w:rsidRPr="00DB0DAF">
        <w:rPr>
          <w:rFonts w:ascii="Calibri" w:eastAsia="Calibri" w:hAnsi="Calibri" w:cs="Calibri"/>
          <w:sz w:val="22"/>
          <w:szCs w:val="22"/>
          <w:lang w:val="it-IT"/>
        </w:rPr>
        <w:t xml:space="preserve"> </w:t>
      </w:r>
      <w:proofErr w:type="spellStart"/>
      <w:r w:rsidR="008510BE" w:rsidRPr="00DB0DAF">
        <w:rPr>
          <w:rFonts w:ascii="Calibri" w:eastAsia="Calibri" w:hAnsi="Calibri" w:cs="Calibri"/>
          <w:sz w:val="22"/>
          <w:szCs w:val="22"/>
          <w:lang w:val="it-IT"/>
        </w:rPr>
        <w:t>implementarii</w:t>
      </w:r>
      <w:proofErr w:type="spellEnd"/>
      <w:r w:rsidR="008510BE" w:rsidRPr="00DB0DAF">
        <w:rPr>
          <w:rFonts w:ascii="Calibri" w:eastAsia="Calibri" w:hAnsi="Calibri" w:cs="Calibri"/>
          <w:sz w:val="22"/>
          <w:szCs w:val="22"/>
          <w:lang w:val="it-IT"/>
        </w:rPr>
        <w:t xml:space="preserve"> </w:t>
      </w:r>
      <w:proofErr w:type="spellStart"/>
      <w:r w:rsidR="008510BE" w:rsidRPr="00DB0DAF">
        <w:rPr>
          <w:rFonts w:ascii="Calibri" w:eastAsia="Calibri" w:hAnsi="Calibri" w:cs="Calibri"/>
          <w:sz w:val="22"/>
          <w:szCs w:val="22"/>
          <w:lang w:val="it-IT"/>
        </w:rPr>
        <w:t>proiectului</w:t>
      </w:r>
      <w:proofErr w:type="spellEnd"/>
      <w:r w:rsidR="008510BE" w:rsidRPr="00DB0DAF">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cât</w:t>
      </w:r>
      <w:proofErr w:type="spellEnd"/>
      <w:r w:rsidR="00DF1962" w:rsidRPr="00DF1962">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și</w:t>
      </w:r>
      <w:proofErr w:type="spellEnd"/>
      <w:r w:rsidR="00DF1962" w:rsidRPr="00DF1962">
        <w:rPr>
          <w:rFonts w:ascii="Calibri" w:eastAsia="Calibri" w:hAnsi="Calibri" w:cs="Calibri"/>
          <w:sz w:val="22"/>
          <w:szCs w:val="22"/>
          <w:lang w:val="it-IT"/>
        </w:rPr>
        <w:t xml:space="preserve"> </w:t>
      </w:r>
      <w:proofErr w:type="spellStart"/>
      <w:r w:rsidR="00DF1962" w:rsidRPr="00DF1962">
        <w:rPr>
          <w:rFonts w:ascii="Calibri" w:eastAsia="Calibri" w:hAnsi="Calibri" w:cs="Calibri"/>
          <w:sz w:val="22"/>
          <w:szCs w:val="22"/>
          <w:lang w:val="it-IT"/>
        </w:rPr>
        <w:t>în</w:t>
      </w:r>
      <w:proofErr w:type="spellEnd"/>
      <w:r w:rsidR="00853EF1" w:rsidRPr="00DB0DAF">
        <w:rPr>
          <w:rFonts w:ascii="Calibri" w:eastAsia="Calibri" w:hAnsi="Calibri" w:cs="Calibri"/>
          <w:sz w:val="22"/>
          <w:szCs w:val="22"/>
          <w:lang w:val="it-IT"/>
        </w:rPr>
        <w:t xml:space="preserve"> </w:t>
      </w:r>
      <w:proofErr w:type="spellStart"/>
      <w:r w:rsidR="00853EF1" w:rsidRPr="00DB0DAF">
        <w:rPr>
          <w:rFonts w:ascii="Calibri" w:eastAsia="Calibri" w:hAnsi="Calibri" w:cs="Calibri"/>
          <w:sz w:val="22"/>
          <w:szCs w:val="22"/>
          <w:lang w:val="it-IT"/>
        </w:rPr>
        <w:t>perioada</w:t>
      </w:r>
      <w:proofErr w:type="spellEnd"/>
      <w:r w:rsidR="00853EF1" w:rsidRPr="00DB0DAF">
        <w:rPr>
          <w:rFonts w:ascii="Calibri" w:eastAsia="Calibri" w:hAnsi="Calibri" w:cs="Calibri"/>
          <w:sz w:val="22"/>
          <w:szCs w:val="22"/>
          <w:lang w:val="it-IT"/>
        </w:rPr>
        <w:t xml:space="preserve"> de </w:t>
      </w:r>
      <w:proofErr w:type="spellStart"/>
      <w:r w:rsidR="00853EF1" w:rsidRPr="00DB0DAF">
        <w:rPr>
          <w:rFonts w:ascii="Calibri" w:eastAsia="Calibri" w:hAnsi="Calibri" w:cs="Calibri"/>
          <w:sz w:val="22"/>
          <w:szCs w:val="22"/>
          <w:lang w:val="it-IT"/>
        </w:rPr>
        <w:t>durabilitate</w:t>
      </w:r>
      <w:proofErr w:type="spellEnd"/>
      <w:r w:rsidR="00853EF1" w:rsidRPr="00DB0DAF">
        <w:rPr>
          <w:rFonts w:ascii="Calibri" w:eastAsia="Calibri" w:hAnsi="Calibri" w:cs="Calibri"/>
          <w:sz w:val="22"/>
          <w:szCs w:val="22"/>
          <w:lang w:val="it-IT"/>
        </w:rPr>
        <w:t xml:space="preserve">, </w:t>
      </w:r>
      <w:r w:rsidR="008510BE" w:rsidRPr="00DB0DAF">
        <w:rPr>
          <w:rFonts w:ascii="Calibri" w:eastAsia="Calibri" w:hAnsi="Calibri" w:cs="Calibri"/>
          <w:sz w:val="22"/>
          <w:szCs w:val="22"/>
          <w:lang w:val="it-IT"/>
        </w:rPr>
        <w:t xml:space="preserve">se </w:t>
      </w:r>
      <w:proofErr w:type="spellStart"/>
      <w:r w:rsidR="008510BE" w:rsidRPr="00DB0DAF">
        <w:rPr>
          <w:rFonts w:ascii="Calibri" w:eastAsia="Calibri" w:hAnsi="Calibri" w:cs="Calibri"/>
          <w:sz w:val="22"/>
          <w:szCs w:val="22"/>
          <w:lang w:val="it-IT"/>
        </w:rPr>
        <w:t>constat</w:t>
      </w:r>
      <w:r w:rsidR="00DF1962" w:rsidRPr="00DF1962">
        <w:rPr>
          <w:rFonts w:ascii="Calibri" w:eastAsia="Calibri" w:hAnsi="Calibri" w:cs="Calibri"/>
          <w:sz w:val="22"/>
          <w:szCs w:val="22"/>
          <w:lang w:val="it-IT"/>
        </w:rPr>
        <w:t>ă</w:t>
      </w:r>
      <w:proofErr w:type="spellEnd"/>
      <w:r w:rsidR="008510BE" w:rsidRPr="00DB0DAF">
        <w:rPr>
          <w:rFonts w:ascii="Calibri" w:eastAsia="Calibri" w:hAnsi="Calibri" w:cs="Calibri"/>
          <w:sz w:val="22"/>
          <w:szCs w:val="22"/>
          <w:lang w:val="it-IT"/>
        </w:rPr>
        <w:t xml:space="preserve"> </w:t>
      </w:r>
      <w:proofErr w:type="spellStart"/>
      <w:r w:rsidR="00853EF1" w:rsidRPr="00DB0DAF">
        <w:rPr>
          <w:rFonts w:ascii="Calibri" w:eastAsia="Calibri" w:hAnsi="Calibri" w:cs="Calibri"/>
          <w:sz w:val="22"/>
          <w:szCs w:val="22"/>
          <w:lang w:val="it-IT"/>
        </w:rPr>
        <w:t>nerespectarea</w:t>
      </w:r>
      <w:proofErr w:type="spellEnd"/>
      <w:r w:rsidR="00853EF1" w:rsidRPr="00DB0DAF">
        <w:rPr>
          <w:rFonts w:ascii="Calibri" w:eastAsia="Calibri" w:hAnsi="Calibri" w:cs="Calibri"/>
          <w:sz w:val="22"/>
          <w:szCs w:val="22"/>
          <w:lang w:val="it-IT"/>
        </w:rPr>
        <w:t xml:space="preserve"> </w:t>
      </w:r>
      <w:proofErr w:type="spellStart"/>
      <w:r w:rsidR="00853EF1" w:rsidRPr="00DB0DAF">
        <w:rPr>
          <w:rFonts w:ascii="Calibri" w:eastAsia="Calibri" w:hAnsi="Calibri" w:cs="Calibri"/>
          <w:sz w:val="22"/>
          <w:szCs w:val="22"/>
          <w:lang w:val="it-IT"/>
        </w:rPr>
        <w:t>acestora</w:t>
      </w:r>
      <w:proofErr w:type="spellEnd"/>
      <w:r w:rsidRPr="00DB0DAF">
        <w:rPr>
          <w:rFonts w:ascii="Calibri" w:eastAsia="Calibri" w:hAnsi="Calibri" w:cs="Calibri"/>
          <w:sz w:val="22"/>
          <w:szCs w:val="22"/>
          <w:lang w:val="it-IT"/>
        </w:rPr>
        <w:t>, AM PR N</w:t>
      </w:r>
      <w:r w:rsidR="00147B54">
        <w:rPr>
          <w:rFonts w:ascii="Calibri" w:eastAsia="Calibri" w:hAnsi="Calibri" w:cs="Calibri"/>
          <w:sz w:val="22"/>
          <w:szCs w:val="22"/>
          <w:lang w:val="it-IT"/>
        </w:rPr>
        <w:t>ord-</w:t>
      </w:r>
      <w:r w:rsidR="00853EF1"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poate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rezilia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unilateral</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recupera </w:t>
      </w:r>
      <w:proofErr w:type="spellStart"/>
      <w:r w:rsidRPr="00DB0DAF">
        <w:rPr>
          <w:rFonts w:ascii="Calibri" w:eastAsia="Calibri" w:hAnsi="Calibri" w:cs="Calibri"/>
          <w:sz w:val="22"/>
          <w:szCs w:val="22"/>
          <w:lang w:val="it-IT"/>
        </w:rPr>
        <w:t>finanțarea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nerambursabilă</w:t>
      </w:r>
      <w:proofErr w:type="spellEnd"/>
      <w:r w:rsidR="00853EF1" w:rsidRPr="00DB0DAF">
        <w:rPr>
          <w:rFonts w:ascii="Calibri" w:eastAsia="Calibri" w:hAnsi="Calibri" w:cs="Calibri"/>
          <w:sz w:val="22"/>
          <w:szCs w:val="22"/>
          <w:lang w:val="it-IT"/>
        </w:rPr>
        <w:t xml:space="preserve"> </w:t>
      </w:r>
      <w:proofErr w:type="spellStart"/>
      <w:r w:rsidR="00853EF1" w:rsidRPr="00DB0DAF">
        <w:rPr>
          <w:rFonts w:ascii="Calibri" w:eastAsia="Calibri" w:hAnsi="Calibri" w:cs="Calibri"/>
          <w:sz w:val="22"/>
          <w:szCs w:val="22"/>
          <w:lang w:val="it-IT"/>
        </w:rPr>
        <w:t>acordat</w:t>
      </w:r>
      <w:r w:rsidR="00DF1962" w:rsidRPr="00DF1962">
        <w:rPr>
          <w:rFonts w:ascii="Calibri" w:eastAsia="Calibri" w:hAnsi="Calibri" w:cs="Calibri"/>
          <w:sz w:val="22"/>
          <w:szCs w:val="22"/>
          <w:lang w:val="it-IT"/>
        </w:rPr>
        <w:t>ă</w:t>
      </w:r>
      <w:proofErr w:type="spellEnd"/>
      <w:r w:rsidRPr="00DB0DAF">
        <w:rPr>
          <w:rFonts w:ascii="Calibri" w:eastAsia="Calibri" w:hAnsi="Calibri" w:cs="Calibri"/>
          <w:sz w:val="22"/>
          <w:szCs w:val="22"/>
          <w:lang w:val="it-IT"/>
        </w:rPr>
        <w:t>.</w:t>
      </w:r>
    </w:p>
    <w:p w14:paraId="01B5EB1F" w14:textId="6565DE66"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îşi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asumă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obligaţia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furniza</w:t>
      </w:r>
      <w:proofErr w:type="spellEnd"/>
      <w:r w:rsidRPr="00DB0DAF">
        <w:rPr>
          <w:rFonts w:ascii="Calibri" w:eastAsia="Calibri" w:hAnsi="Calibri" w:cs="Calibri"/>
          <w:sz w:val="22"/>
          <w:szCs w:val="22"/>
          <w:lang w:val="it-IT"/>
        </w:rPr>
        <w:t xml:space="preserve"> AM PR N</w:t>
      </w:r>
      <w:r w:rsidR="00147B54">
        <w:rPr>
          <w:rFonts w:ascii="Calibri" w:eastAsia="Calibri" w:hAnsi="Calibri" w:cs="Calibri"/>
          <w:sz w:val="22"/>
          <w:szCs w:val="22"/>
          <w:lang w:val="it-IT"/>
        </w:rPr>
        <w:t>ord-</w:t>
      </w:r>
      <w:r w:rsidR="00853EF1" w:rsidRPr="00DB0DAF">
        <w:rPr>
          <w:rFonts w:ascii="Calibri" w:eastAsia="Calibri" w:hAnsi="Calibri" w:cs="Calibri"/>
          <w:sz w:val="22"/>
          <w:szCs w:val="22"/>
          <w:lang w:val="it-IT"/>
        </w:rPr>
        <w:t>E</w:t>
      </w:r>
      <w:r w:rsidR="00147B54">
        <w:rPr>
          <w:rFonts w:ascii="Calibri" w:eastAsia="Calibri" w:hAnsi="Calibri" w:cs="Calibri"/>
          <w:sz w:val="22"/>
          <w:szCs w:val="22"/>
          <w:lang w:val="it-IT"/>
        </w:rPr>
        <w:t>st</w:t>
      </w:r>
      <w:r w:rsidRPr="00DB0DAF">
        <w:rPr>
          <w:rFonts w:ascii="Calibri" w:eastAsia="Calibri" w:hAnsi="Calibri" w:cs="Calibri"/>
          <w:sz w:val="22"/>
          <w:szCs w:val="22"/>
          <w:lang w:val="it-IT"/>
        </w:rPr>
        <w:t xml:space="preserve"> orice </w:t>
      </w:r>
      <w:proofErr w:type="spellStart"/>
      <w:r w:rsidRPr="00DB0DAF">
        <w:rPr>
          <w:rFonts w:ascii="Calibri" w:eastAsia="Calibri" w:hAnsi="Calibri" w:cs="Calibri"/>
          <w:sz w:val="22"/>
          <w:szCs w:val="22"/>
          <w:lang w:val="it-IT"/>
        </w:rPr>
        <w:t>document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informaţie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termenul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vederea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realizării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evaluării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Programului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Regional</w:t>
      </w:r>
      <w:proofErr w:type="spellEnd"/>
      <w:r w:rsidRPr="00DB0DAF">
        <w:rPr>
          <w:rFonts w:ascii="Calibri" w:eastAsia="Calibri" w:hAnsi="Calibri" w:cs="Calibri"/>
          <w:sz w:val="22"/>
          <w:szCs w:val="22"/>
          <w:lang w:val="it-IT"/>
        </w:rPr>
        <w:t xml:space="preserve"> Nord-</w:t>
      </w:r>
      <w:r w:rsidR="00853EF1" w:rsidRPr="00DB0DAF">
        <w:rPr>
          <w:rFonts w:ascii="Calibri" w:eastAsia="Calibri" w:hAnsi="Calibri" w:cs="Calibri"/>
          <w:sz w:val="22"/>
          <w:szCs w:val="22"/>
          <w:lang w:val="it-IT"/>
        </w:rPr>
        <w:t>Est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a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implementat</w:t>
      </w:r>
      <w:proofErr w:type="spellEnd"/>
      <w:r w:rsidRPr="00DB0DAF">
        <w:rPr>
          <w:rFonts w:ascii="Calibri" w:eastAsia="Calibri" w:hAnsi="Calibri" w:cs="Calibri"/>
          <w:sz w:val="22"/>
          <w:szCs w:val="22"/>
          <w:lang w:val="it-IT"/>
        </w:rPr>
        <w:t xml:space="preserve">. </w:t>
      </w:r>
    </w:p>
    <w:p w14:paraId="3B09C4ED" w14:textId="36399F89"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rPr>
      </w:pPr>
      <w:r w:rsidRPr="00DB0DAF">
        <w:rPr>
          <w:rFonts w:ascii="Calibri" w:eastAsia="Calibri" w:hAnsi="Calibri" w:cs="Calibri"/>
          <w:sz w:val="22"/>
          <w:szCs w:val="22"/>
          <w:lang w:val="it-IT"/>
        </w:rPr>
        <w:t xml:space="preserve">În cazul în care se depăsește nivelul maxim de absorbție sau în caz de </w:t>
      </w:r>
      <w:proofErr w:type="spellStart"/>
      <w:r w:rsidRPr="00DB0DAF">
        <w:rPr>
          <w:rFonts w:ascii="Calibri" w:eastAsia="Calibri" w:hAnsi="Calibri" w:cs="Calibri"/>
          <w:sz w:val="22"/>
          <w:szCs w:val="22"/>
          <w:lang w:val="it-IT"/>
        </w:rPr>
        <w:t>dezangajare</w:t>
      </w:r>
      <w:proofErr w:type="spellEnd"/>
      <w:r w:rsidRPr="00DB0DAF">
        <w:rPr>
          <w:rFonts w:ascii="Calibri" w:eastAsia="Calibri" w:hAnsi="Calibri" w:cs="Calibri"/>
          <w:sz w:val="22"/>
          <w:szCs w:val="22"/>
          <w:lang w:val="it-IT"/>
        </w:rPr>
        <w:t xml:space="preserve"> la </w:t>
      </w:r>
      <w:proofErr w:type="spellStart"/>
      <w:r w:rsidRPr="00DB0DAF">
        <w:rPr>
          <w:rFonts w:ascii="Calibri" w:eastAsia="Calibri" w:hAnsi="Calibri" w:cs="Calibri"/>
          <w:sz w:val="22"/>
          <w:szCs w:val="22"/>
          <w:lang w:val="it-IT"/>
        </w:rPr>
        <w:t>nivel</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program</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are </w:t>
      </w:r>
      <w:proofErr w:type="spellStart"/>
      <w:r w:rsidRPr="00DB0DAF">
        <w:rPr>
          <w:rFonts w:ascii="Calibri" w:eastAsia="Calibri" w:hAnsi="Calibri" w:cs="Calibri"/>
          <w:sz w:val="22"/>
          <w:szCs w:val="22"/>
          <w:lang w:val="it-IT"/>
        </w:rPr>
        <w:t>obligația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asigura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din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bugetul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propriu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fondurile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necesare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conformitate</w:t>
      </w:r>
      <w:proofErr w:type="spellEnd"/>
      <w:r w:rsidRPr="00DB0DAF">
        <w:rPr>
          <w:rFonts w:ascii="Calibri" w:eastAsia="Calibri" w:hAnsi="Calibri" w:cs="Calibri"/>
          <w:sz w:val="22"/>
          <w:szCs w:val="22"/>
          <w:lang w:val="it-IT"/>
        </w:rPr>
        <w:t xml:space="preserve"> cu </w:t>
      </w:r>
      <w:proofErr w:type="spellStart"/>
      <w:r w:rsidRPr="00DB0DAF">
        <w:rPr>
          <w:rFonts w:ascii="Calibri" w:eastAsia="Calibri" w:hAnsi="Calibri" w:cs="Calibri"/>
          <w:sz w:val="22"/>
          <w:szCs w:val="22"/>
          <w:lang w:val="it-IT"/>
        </w:rPr>
        <w:t>prevederile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prezentului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Contract</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ererea</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anexele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acestuia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Ghidului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solicitantului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legislația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națională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europeană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vigoare. </w:t>
      </w:r>
      <w:r w:rsidRPr="00DB0DAF">
        <w:rPr>
          <w:rFonts w:ascii="Calibri" w:eastAsia="Calibri" w:hAnsi="Calibri" w:cs="Calibri"/>
          <w:sz w:val="22"/>
          <w:szCs w:val="22"/>
        </w:rPr>
        <w:t>AM PR N</w:t>
      </w:r>
      <w:r w:rsidR="000B1548">
        <w:rPr>
          <w:rFonts w:ascii="Calibri" w:eastAsia="Calibri" w:hAnsi="Calibri" w:cs="Calibri"/>
          <w:sz w:val="22"/>
          <w:szCs w:val="22"/>
        </w:rPr>
        <w:t>ord-</w:t>
      </w:r>
      <w:r w:rsidR="00853EF1" w:rsidRPr="00DB0DAF">
        <w:rPr>
          <w:rFonts w:ascii="Calibri" w:eastAsia="Calibri" w:hAnsi="Calibri" w:cs="Calibri"/>
          <w:sz w:val="22"/>
          <w:szCs w:val="22"/>
        </w:rPr>
        <w:t>E</w:t>
      </w:r>
      <w:r w:rsidR="000B1548">
        <w:rPr>
          <w:rFonts w:ascii="Calibri" w:eastAsia="Calibri" w:hAnsi="Calibri" w:cs="Calibri"/>
          <w:sz w:val="22"/>
          <w:szCs w:val="22"/>
        </w:rPr>
        <w:t>st</w:t>
      </w:r>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va</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notifica</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beneficiarul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timp</w:t>
      </w:r>
      <w:proofErr w:type="spellEnd"/>
      <w:r w:rsidRPr="00DB0DAF">
        <w:rPr>
          <w:rFonts w:ascii="Calibri" w:eastAsia="Calibri" w:hAnsi="Calibri" w:cs="Calibri"/>
          <w:sz w:val="22"/>
          <w:szCs w:val="22"/>
        </w:rPr>
        <w:t xml:space="preserve"> util cu </w:t>
      </w:r>
      <w:proofErr w:type="spellStart"/>
      <w:r w:rsidRPr="00DB0DAF">
        <w:rPr>
          <w:rFonts w:ascii="Calibri" w:eastAsia="Calibri" w:hAnsi="Calibri" w:cs="Calibri"/>
          <w:sz w:val="22"/>
          <w:szCs w:val="22"/>
        </w:rPr>
        <w:t>privire</w:t>
      </w:r>
      <w:proofErr w:type="spellEnd"/>
      <w:r w:rsidRPr="00DB0DAF">
        <w:rPr>
          <w:rFonts w:ascii="Calibri" w:eastAsia="Calibri" w:hAnsi="Calibri" w:cs="Calibri"/>
          <w:sz w:val="22"/>
          <w:szCs w:val="22"/>
        </w:rPr>
        <w:t xml:space="preserve"> la </w:t>
      </w:r>
      <w:proofErr w:type="spellStart"/>
      <w:r w:rsidRPr="00DB0DAF">
        <w:rPr>
          <w:rFonts w:ascii="Calibri" w:eastAsia="Calibri" w:hAnsi="Calibri" w:cs="Calibri"/>
          <w:sz w:val="22"/>
          <w:szCs w:val="22"/>
        </w:rPr>
        <w:t>apariția</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unei</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astfel</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situații</w:t>
      </w:r>
      <w:proofErr w:type="spellEnd"/>
      <w:r w:rsidRPr="00DB0DAF">
        <w:rPr>
          <w:rFonts w:ascii="Calibri" w:eastAsia="Calibri" w:hAnsi="Calibri" w:cs="Calibri"/>
          <w:sz w:val="22"/>
          <w:szCs w:val="22"/>
        </w:rPr>
        <w:t>.</w:t>
      </w:r>
    </w:p>
    <w:p w14:paraId="00D48894" w14:textId="26FB682D"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Dacă în urma apariției uneia dintre situațiile menționate la alin. (1</w:t>
      </w:r>
      <w:r w:rsidR="00C14B05" w:rsidRPr="00DB0DAF">
        <w:rPr>
          <w:rFonts w:ascii="Calibri" w:eastAsia="Calibri" w:hAnsi="Calibri" w:cs="Calibri"/>
          <w:sz w:val="22"/>
          <w:szCs w:val="22"/>
          <w:lang w:val="it-IT"/>
        </w:rPr>
        <w:t>7)</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nu </w:t>
      </w:r>
      <w:proofErr w:type="spellStart"/>
      <w:r w:rsidRPr="00DB0DAF">
        <w:rPr>
          <w:rFonts w:ascii="Calibri" w:eastAsia="Calibri" w:hAnsi="Calibri" w:cs="Calibri"/>
          <w:sz w:val="22"/>
          <w:szCs w:val="22"/>
          <w:lang w:val="it-IT"/>
        </w:rPr>
        <w:t>reușește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asigure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întregului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proiect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din</w:t>
      </w:r>
      <w:proofErr w:type="spellEnd"/>
      <w:r w:rsidRPr="00DB0DAF">
        <w:rPr>
          <w:rFonts w:ascii="Calibri" w:eastAsia="Calibri" w:hAnsi="Calibri" w:cs="Calibri"/>
          <w:sz w:val="22"/>
          <w:szCs w:val="22"/>
          <w:lang w:val="it-IT"/>
        </w:rPr>
        <w:t xml:space="preserve"> surse </w:t>
      </w:r>
      <w:proofErr w:type="spellStart"/>
      <w:r w:rsidRPr="00DB0DAF">
        <w:rPr>
          <w:rFonts w:ascii="Calibri" w:eastAsia="Calibri" w:hAnsi="Calibri" w:cs="Calibri"/>
          <w:sz w:val="22"/>
          <w:szCs w:val="22"/>
          <w:lang w:val="it-IT"/>
        </w:rPr>
        <w:t>proprii</w:t>
      </w:r>
      <w:proofErr w:type="spellEnd"/>
      <w:r w:rsidRPr="00DB0DAF">
        <w:rPr>
          <w:rFonts w:ascii="Calibri" w:eastAsia="Calibri" w:hAnsi="Calibri" w:cs="Calibri"/>
          <w:sz w:val="22"/>
          <w:szCs w:val="22"/>
          <w:lang w:val="it-IT"/>
        </w:rPr>
        <w:t>, AM PR N</w:t>
      </w:r>
      <w:r w:rsidR="000B1548">
        <w:rPr>
          <w:rFonts w:ascii="Calibri" w:eastAsia="Calibri" w:hAnsi="Calibri" w:cs="Calibri"/>
          <w:sz w:val="22"/>
          <w:szCs w:val="22"/>
          <w:lang w:val="it-IT"/>
        </w:rPr>
        <w:t>ord-</w:t>
      </w:r>
      <w:r w:rsidR="00853EF1" w:rsidRPr="00DB0DAF">
        <w:rPr>
          <w:rFonts w:ascii="Calibri" w:eastAsia="Calibri" w:hAnsi="Calibri" w:cs="Calibri"/>
          <w:sz w:val="22"/>
          <w:szCs w:val="22"/>
          <w:lang w:val="it-IT"/>
        </w:rPr>
        <w:t>E</w:t>
      </w:r>
      <w:r w:rsidR="000B1548">
        <w:rPr>
          <w:rFonts w:ascii="Calibri" w:eastAsia="Calibri" w:hAnsi="Calibri" w:cs="Calibri"/>
          <w:sz w:val="22"/>
          <w:szCs w:val="22"/>
          <w:lang w:val="it-IT"/>
        </w:rPr>
        <w:t>st</w:t>
      </w:r>
      <w:r w:rsidRPr="00DB0DAF">
        <w:rPr>
          <w:rFonts w:ascii="Calibri" w:eastAsia="Calibri" w:hAnsi="Calibri" w:cs="Calibri"/>
          <w:sz w:val="22"/>
          <w:szCs w:val="22"/>
          <w:lang w:val="it-IT"/>
        </w:rPr>
        <w:t xml:space="preserve"> are </w:t>
      </w:r>
      <w:proofErr w:type="spellStart"/>
      <w:r w:rsidRPr="00DB0DAF">
        <w:rPr>
          <w:rFonts w:ascii="Calibri" w:eastAsia="Calibri" w:hAnsi="Calibri" w:cs="Calibri"/>
          <w:sz w:val="22"/>
          <w:szCs w:val="22"/>
          <w:lang w:val="it-IT"/>
        </w:rPr>
        <w:t>dreptul</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solicita</w:t>
      </w:r>
      <w:proofErr w:type="spellEnd"/>
      <w:r w:rsidRPr="00DB0DAF">
        <w:rPr>
          <w:rFonts w:ascii="Calibri" w:eastAsia="Calibri" w:hAnsi="Calibri" w:cs="Calibri"/>
          <w:sz w:val="22"/>
          <w:szCs w:val="22"/>
          <w:lang w:val="it-IT"/>
        </w:rPr>
        <w:t xml:space="preserve"> acestuia returnarea totală sau parțială a finanțării acordate.</w:t>
      </w:r>
    </w:p>
    <w:p w14:paraId="74883D06" w14:textId="77777777"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299A1647" w14:textId="2506FD81" w:rsidR="008E5536" w:rsidRPr="00DB0DAF" w:rsidRDefault="008E5536" w:rsidP="00E84B2C">
      <w:pPr>
        <w:numPr>
          <w:ilvl w:val="0"/>
          <w:numId w:val="42"/>
        </w:numPr>
        <w:spacing w:after="120" w:line="276" w:lineRule="auto"/>
        <w:ind w:left="0" w:firstLine="0"/>
        <w:contextualSpacing/>
        <w:jc w:val="both"/>
        <w:rPr>
          <w:rFonts w:ascii="Calibri" w:eastAsia="Calibri" w:hAnsi="Calibri" w:cs="Calibri"/>
          <w:color w:val="FF0000"/>
          <w:sz w:val="22"/>
          <w:szCs w:val="22"/>
          <w:lang w:val="it-IT"/>
        </w:rPr>
      </w:pPr>
      <w:proofErr w:type="spellStart"/>
      <w:r w:rsidRPr="00DB0DAF">
        <w:rPr>
          <w:rFonts w:ascii="Calibri" w:eastAsia="Calibri" w:hAnsi="Calibri" w:cs="Calibri"/>
          <w:sz w:val="22"/>
          <w:szCs w:val="22"/>
          <w:lang w:val="it-IT"/>
        </w:rPr>
        <w:t>Beneficiarul</w:t>
      </w:r>
      <w:proofErr w:type="spellEnd"/>
      <w:r w:rsidRPr="00DB0DAF">
        <w:rPr>
          <w:rFonts w:ascii="Calibri" w:eastAsia="Calibri" w:hAnsi="Calibri" w:cs="Calibri"/>
          <w:sz w:val="22"/>
          <w:szCs w:val="22"/>
          <w:lang w:val="it-IT"/>
        </w:rPr>
        <w:t xml:space="preserve"> are </w:t>
      </w:r>
      <w:proofErr w:type="spellStart"/>
      <w:r w:rsidRPr="00DB0DAF">
        <w:rPr>
          <w:rFonts w:ascii="Calibri" w:eastAsia="Calibri" w:hAnsi="Calibri" w:cs="Calibri"/>
          <w:sz w:val="22"/>
          <w:szCs w:val="22"/>
          <w:lang w:val="it-IT"/>
        </w:rPr>
        <w:t>obligația</w:t>
      </w:r>
      <w:proofErr w:type="spellEnd"/>
      <w:r w:rsidRPr="00DB0DAF">
        <w:rPr>
          <w:rFonts w:ascii="Calibri" w:eastAsia="Calibri" w:hAnsi="Calibri" w:cs="Calibri"/>
          <w:sz w:val="22"/>
          <w:szCs w:val="22"/>
          <w:lang w:val="it-IT"/>
        </w:rPr>
        <w:t xml:space="preserve"> de a </w:t>
      </w:r>
      <w:proofErr w:type="spellStart"/>
      <w:r w:rsidRPr="00DB0DAF">
        <w:rPr>
          <w:rFonts w:ascii="Calibri" w:eastAsia="Calibri" w:hAnsi="Calibri" w:cs="Calibri"/>
          <w:sz w:val="22"/>
          <w:szCs w:val="22"/>
          <w:lang w:val="it-IT"/>
        </w:rPr>
        <w:t>încărca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sistemul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informatic</w:t>
      </w:r>
      <w:proofErr w:type="spellEnd"/>
      <w:r w:rsidRPr="00DB0DAF">
        <w:rPr>
          <w:rFonts w:ascii="Calibri" w:eastAsia="Calibri" w:hAnsi="Calibri" w:cs="Calibri"/>
          <w:sz w:val="22"/>
          <w:szCs w:val="22"/>
          <w:lang w:val="it-IT"/>
        </w:rPr>
        <w:t xml:space="preserve"> MySMIS2021/SMIS2021+, </w:t>
      </w:r>
      <w:proofErr w:type="spellStart"/>
      <w:r w:rsidRPr="00DB0DAF">
        <w:rPr>
          <w:rFonts w:ascii="Calibri" w:eastAsia="Calibri" w:hAnsi="Calibri" w:cs="Calibri"/>
          <w:sz w:val="22"/>
          <w:szCs w:val="22"/>
          <w:lang w:val="it-IT"/>
        </w:rPr>
        <w:t>dosarul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aferent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achizițiilor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derulate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înainte</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semnarea</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format </w:t>
      </w:r>
      <w:proofErr w:type="spellStart"/>
      <w:r w:rsidRPr="00DB0DAF">
        <w:rPr>
          <w:rFonts w:ascii="Calibri" w:eastAsia="Calibri" w:hAnsi="Calibri" w:cs="Calibri"/>
          <w:sz w:val="22"/>
          <w:szCs w:val="22"/>
          <w:lang w:val="it-IT"/>
        </w:rPr>
        <w:t>electronic</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lastRenderedPageBreak/>
        <w:t>termen</w:t>
      </w:r>
      <w:proofErr w:type="spellEnd"/>
      <w:r w:rsidRPr="00DB0DAF">
        <w:rPr>
          <w:rFonts w:ascii="Calibri" w:eastAsia="Calibri" w:hAnsi="Calibri" w:cs="Calibri"/>
          <w:sz w:val="22"/>
          <w:szCs w:val="22"/>
          <w:lang w:val="it-IT"/>
        </w:rPr>
        <w:t xml:space="preserve"> de 10 zile lucrătoare de la data </w:t>
      </w:r>
      <w:proofErr w:type="spellStart"/>
      <w:r w:rsidRPr="00DB0DAF">
        <w:rPr>
          <w:rFonts w:ascii="Calibri" w:eastAsia="Calibri" w:hAnsi="Calibri" w:cs="Calibri"/>
          <w:sz w:val="22"/>
          <w:szCs w:val="22"/>
          <w:lang w:val="it-IT"/>
        </w:rPr>
        <w:t>semnării</w:t>
      </w:r>
      <w:proofErr w:type="spellEnd"/>
      <w:r w:rsidRPr="00DB0DAF">
        <w:rPr>
          <w:rFonts w:ascii="Calibri" w:eastAsia="Calibri" w:hAnsi="Calibri" w:cs="Calibri"/>
          <w:sz w:val="22"/>
          <w:szCs w:val="22"/>
          <w:lang w:val="it-IT"/>
        </w:rPr>
        <w:t xml:space="preserve"> </w:t>
      </w:r>
      <w:proofErr w:type="spellStart"/>
      <w:r w:rsidR="00DF1962">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vederea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realizării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către</w:t>
      </w:r>
      <w:proofErr w:type="spellEnd"/>
      <w:r w:rsidRPr="00DB0DAF">
        <w:rPr>
          <w:rFonts w:ascii="Calibri" w:eastAsia="Calibri" w:hAnsi="Calibri" w:cs="Calibri"/>
          <w:sz w:val="22"/>
          <w:szCs w:val="22"/>
          <w:lang w:val="it-IT"/>
        </w:rPr>
        <w:t xml:space="preserve"> AM PR N</w:t>
      </w:r>
      <w:r w:rsidR="000B1548">
        <w:rPr>
          <w:rFonts w:ascii="Calibri" w:eastAsia="Calibri" w:hAnsi="Calibri" w:cs="Calibri"/>
          <w:sz w:val="22"/>
          <w:szCs w:val="22"/>
          <w:lang w:val="it-IT"/>
        </w:rPr>
        <w:t>ord-</w:t>
      </w:r>
      <w:r w:rsidR="00853EF1" w:rsidRPr="00DB0DAF">
        <w:rPr>
          <w:rFonts w:ascii="Calibri" w:eastAsia="Calibri" w:hAnsi="Calibri" w:cs="Calibri"/>
          <w:sz w:val="22"/>
          <w:szCs w:val="22"/>
          <w:lang w:val="it-IT"/>
        </w:rPr>
        <w:t>E</w:t>
      </w:r>
      <w:r w:rsidR="000B1548">
        <w:rPr>
          <w:rFonts w:ascii="Calibri" w:eastAsia="Calibri" w:hAnsi="Calibri" w:cs="Calibri"/>
          <w:sz w:val="22"/>
          <w:szCs w:val="22"/>
          <w:lang w:val="it-IT"/>
        </w:rPr>
        <w:t>st</w:t>
      </w:r>
      <w:r w:rsidRPr="00DB0DAF">
        <w:rPr>
          <w:rFonts w:ascii="Calibri" w:eastAsia="Calibri" w:hAnsi="Calibri" w:cs="Calibri"/>
          <w:sz w:val="22"/>
          <w:szCs w:val="22"/>
          <w:lang w:val="it-IT"/>
        </w:rPr>
        <w:t xml:space="preserve"> a </w:t>
      </w:r>
      <w:proofErr w:type="spellStart"/>
      <w:r w:rsidRPr="00DB0DAF">
        <w:rPr>
          <w:rFonts w:ascii="Calibri" w:eastAsia="Calibri" w:hAnsi="Calibri" w:cs="Calibri"/>
          <w:sz w:val="22"/>
          <w:szCs w:val="22"/>
          <w:lang w:val="it-IT"/>
        </w:rPr>
        <w:t>verificării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procedurii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achiziție</w:t>
      </w:r>
      <w:proofErr w:type="spellEnd"/>
      <w:r w:rsidR="00F27839" w:rsidRPr="00DB0DAF">
        <w:rPr>
          <w:rFonts w:ascii="Calibri" w:eastAsia="Calibri" w:hAnsi="Calibri" w:cs="Calibri"/>
          <w:sz w:val="22"/>
          <w:szCs w:val="22"/>
          <w:lang w:val="it-IT"/>
        </w:rPr>
        <w:t>.</w:t>
      </w:r>
    </w:p>
    <w:p w14:paraId="175573FE" w14:textId="77777777" w:rsidR="008E5536" w:rsidRPr="00DB0DAF" w:rsidRDefault="008E5536" w:rsidP="008E5536">
      <w:pPr>
        <w:spacing w:after="120" w:line="276" w:lineRule="auto"/>
        <w:rPr>
          <w:rFonts w:ascii="Calibri" w:eastAsia="Calibri" w:hAnsi="Calibri" w:cs="Calibri"/>
          <w:b/>
          <w:sz w:val="22"/>
          <w:szCs w:val="22"/>
          <w:lang w:val="it-IT"/>
        </w:rPr>
      </w:pPr>
    </w:p>
    <w:p w14:paraId="444F94B7" w14:textId="49524D7E" w:rsidR="008E5536" w:rsidRPr="00DB0DAF" w:rsidRDefault="008E5536" w:rsidP="008E5536">
      <w:pPr>
        <w:spacing w:line="276" w:lineRule="auto"/>
        <w:jc w:val="both"/>
        <w:rPr>
          <w:rFonts w:ascii="Calibri" w:eastAsia="Arial" w:hAnsi="Calibri" w:cs="Calibri"/>
          <w:b/>
          <w:spacing w:val="1"/>
          <w:sz w:val="22"/>
          <w:szCs w:val="22"/>
          <w:lang w:val="ro-RO"/>
        </w:rPr>
      </w:pPr>
      <w:r w:rsidRPr="00DB0DAF">
        <w:rPr>
          <w:rFonts w:ascii="Calibri" w:eastAsia="Arial" w:hAnsi="Calibri" w:cs="Calibri"/>
          <w:b/>
          <w:spacing w:val="1"/>
          <w:sz w:val="22"/>
          <w:szCs w:val="22"/>
          <w:lang w:val="it-IT"/>
        </w:rPr>
        <w:t>Articolul 3 - Completarea</w:t>
      </w:r>
      <w:r w:rsidRPr="00DB0DAF">
        <w:rPr>
          <w:rFonts w:ascii="Calibri" w:eastAsia="Arial" w:hAnsi="Calibri" w:cs="Calibri"/>
          <w:b/>
          <w:spacing w:val="1"/>
          <w:sz w:val="22"/>
          <w:szCs w:val="22"/>
          <w:lang w:val="ro-RO"/>
        </w:rPr>
        <w:t xml:space="preserve"> articolului </w:t>
      </w:r>
      <w:r w:rsidR="000A0B23" w:rsidRPr="00DB0DAF">
        <w:rPr>
          <w:rFonts w:ascii="Calibri" w:eastAsia="Arial" w:hAnsi="Calibri" w:cs="Calibri"/>
          <w:b/>
          <w:spacing w:val="1"/>
          <w:sz w:val="22"/>
          <w:szCs w:val="22"/>
          <w:lang w:val="ro-RO"/>
        </w:rPr>
        <w:t xml:space="preserve">10 </w:t>
      </w:r>
      <w:r w:rsidRPr="00DB0DAF">
        <w:rPr>
          <w:rFonts w:ascii="Calibri" w:eastAsia="Arial" w:hAnsi="Calibri" w:cs="Calibri"/>
          <w:b/>
          <w:spacing w:val="1"/>
          <w:sz w:val="22"/>
          <w:szCs w:val="22"/>
          <w:lang w:val="ro-RO"/>
        </w:rPr>
        <w:t xml:space="preserve">din Condițiile generale: </w:t>
      </w:r>
    </w:p>
    <w:p w14:paraId="422B1643" w14:textId="77777777" w:rsidR="000A0B23" w:rsidRPr="00DB0DAF" w:rsidRDefault="000A0B23" w:rsidP="008E5536">
      <w:pPr>
        <w:spacing w:line="276" w:lineRule="auto"/>
        <w:jc w:val="both"/>
        <w:rPr>
          <w:rFonts w:ascii="Calibri" w:eastAsia="Arial" w:hAnsi="Calibri" w:cs="Calibri"/>
          <w:b/>
          <w:spacing w:val="1"/>
          <w:sz w:val="22"/>
          <w:szCs w:val="22"/>
          <w:lang w:val="it-IT"/>
        </w:rPr>
      </w:pPr>
    </w:p>
    <w:p w14:paraId="3C090839" w14:textId="564C1FF0" w:rsidR="008E5536" w:rsidRPr="00DB0DAF" w:rsidRDefault="008E5536" w:rsidP="00E84B2C">
      <w:pPr>
        <w:numPr>
          <w:ilvl w:val="0"/>
          <w:numId w:val="45"/>
        </w:numPr>
        <w:spacing w:line="276" w:lineRule="auto"/>
        <w:ind w:left="426"/>
        <w:jc w:val="both"/>
        <w:rPr>
          <w:rFonts w:ascii="Calibri" w:eastAsia="Arial" w:hAnsi="Calibri" w:cs="Calibri"/>
          <w:spacing w:val="1"/>
          <w:sz w:val="22"/>
          <w:szCs w:val="22"/>
          <w:lang w:val="it-IT"/>
        </w:rPr>
      </w:pP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cazuri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temeinic</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justificate</w:t>
      </w:r>
      <w:proofErr w:type="spellEnd"/>
      <w:r w:rsidRPr="00DB0DAF">
        <w:rPr>
          <w:rFonts w:ascii="Calibri" w:eastAsia="Arial" w:hAnsi="Calibri" w:cs="Calibri"/>
          <w:spacing w:val="1"/>
          <w:sz w:val="22"/>
          <w:szCs w:val="22"/>
          <w:lang w:val="it-IT"/>
        </w:rPr>
        <w:t xml:space="preserve">, determinate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principal</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modificarea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cadrului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normativ</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aplicabil</w:t>
      </w:r>
      <w:proofErr w:type="spellEnd"/>
      <w:r w:rsidRPr="00DB0DAF">
        <w:rPr>
          <w:rFonts w:ascii="Calibri" w:eastAsia="Arial" w:hAnsi="Calibri" w:cs="Calibri"/>
          <w:spacing w:val="1"/>
          <w:sz w:val="22"/>
          <w:szCs w:val="22"/>
          <w:lang w:val="it-IT"/>
        </w:rPr>
        <w:t xml:space="preserve">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ontractelor</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sau</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pentru</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punerea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aplicare</w:t>
      </w:r>
      <w:proofErr w:type="spellEnd"/>
      <w:r w:rsidRPr="00DB0DAF">
        <w:rPr>
          <w:rFonts w:ascii="Calibri" w:eastAsia="Arial" w:hAnsi="Calibri" w:cs="Calibri"/>
          <w:spacing w:val="1"/>
          <w:sz w:val="22"/>
          <w:szCs w:val="22"/>
          <w:lang w:val="it-IT"/>
        </w:rPr>
        <w:t xml:space="preserve"> a </w:t>
      </w:r>
      <w:proofErr w:type="spellStart"/>
      <w:r w:rsidRPr="00DB0DAF">
        <w:rPr>
          <w:rFonts w:ascii="Calibri" w:eastAsia="Arial" w:hAnsi="Calibri" w:cs="Calibri"/>
          <w:spacing w:val="1"/>
          <w:sz w:val="22"/>
          <w:szCs w:val="22"/>
          <w:lang w:val="it-IT"/>
        </w:rPr>
        <w:t>prevederilor</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relevante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implementarea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proiectelor</w:t>
      </w:r>
      <w:proofErr w:type="spellEnd"/>
      <w:r w:rsidRPr="00DB0DAF">
        <w:rPr>
          <w:rFonts w:ascii="Calibri" w:eastAsia="Arial" w:hAnsi="Calibri" w:cs="Calibri"/>
          <w:spacing w:val="1"/>
          <w:sz w:val="22"/>
          <w:szCs w:val="22"/>
          <w:lang w:val="it-IT"/>
        </w:rPr>
        <w:t xml:space="preserve">/pe </w:t>
      </w:r>
      <w:proofErr w:type="spellStart"/>
      <w:r w:rsidRPr="00DB0DAF">
        <w:rPr>
          <w:rFonts w:ascii="Calibri" w:eastAsia="Arial" w:hAnsi="Calibri" w:cs="Calibri"/>
          <w:spacing w:val="1"/>
          <w:sz w:val="22"/>
          <w:szCs w:val="22"/>
          <w:lang w:val="it-IT"/>
        </w:rPr>
        <w:t>perioada</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valabilitate</w:t>
      </w:r>
      <w:proofErr w:type="spellEnd"/>
      <w:r w:rsidRPr="00DB0DAF">
        <w:rPr>
          <w:rFonts w:ascii="Calibri" w:eastAsia="Arial" w:hAnsi="Calibri" w:cs="Calibri"/>
          <w:spacing w:val="1"/>
          <w:sz w:val="22"/>
          <w:szCs w:val="22"/>
          <w:lang w:val="it-IT"/>
        </w:rPr>
        <w:t xml:space="preserve"> a </w:t>
      </w:r>
      <w:proofErr w:type="spellStart"/>
      <w:r w:rsidRPr="00DB0DAF">
        <w:rPr>
          <w:rFonts w:ascii="Calibri" w:eastAsia="Arial" w:hAnsi="Calibri" w:cs="Calibri"/>
          <w:spacing w:val="1"/>
          <w:sz w:val="22"/>
          <w:szCs w:val="22"/>
          <w:lang w:val="it-IT"/>
        </w:rPr>
        <w:t>contractelor</w:t>
      </w:r>
      <w:proofErr w:type="spellEnd"/>
      <w:r w:rsidRPr="00DB0DAF">
        <w:rPr>
          <w:rFonts w:ascii="Calibri" w:eastAsia="Arial" w:hAnsi="Calibri" w:cs="Calibri"/>
          <w:spacing w:val="1"/>
          <w:sz w:val="22"/>
          <w:szCs w:val="22"/>
          <w:lang w:val="it-IT"/>
        </w:rPr>
        <w:t>, AM PR N</w:t>
      </w:r>
      <w:r w:rsidR="000B1548">
        <w:rPr>
          <w:rFonts w:ascii="Calibri" w:eastAsia="Arial" w:hAnsi="Calibri" w:cs="Calibri"/>
          <w:spacing w:val="1"/>
          <w:sz w:val="22"/>
          <w:szCs w:val="22"/>
          <w:lang w:val="it-IT"/>
        </w:rPr>
        <w:t>ord-</w:t>
      </w:r>
      <w:r w:rsidR="00C66B31" w:rsidRPr="00DB0DAF">
        <w:rPr>
          <w:rFonts w:ascii="Calibri" w:eastAsia="Arial" w:hAnsi="Calibri" w:cs="Calibri"/>
          <w:spacing w:val="1"/>
          <w:sz w:val="22"/>
          <w:szCs w:val="22"/>
          <w:lang w:val="it-IT"/>
        </w:rPr>
        <w:t>E</w:t>
      </w:r>
      <w:r w:rsidR="000B1548">
        <w:rPr>
          <w:rFonts w:ascii="Calibri" w:eastAsia="Arial" w:hAnsi="Calibri" w:cs="Calibri"/>
          <w:spacing w:val="1"/>
          <w:sz w:val="22"/>
          <w:szCs w:val="22"/>
          <w:lang w:val="it-IT"/>
        </w:rPr>
        <w:t>st</w:t>
      </w:r>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poate</w:t>
      </w:r>
      <w:proofErr w:type="spellEnd"/>
      <w:r w:rsidRPr="00DB0DAF">
        <w:rPr>
          <w:rFonts w:ascii="Calibri" w:eastAsia="Arial" w:hAnsi="Calibri" w:cs="Calibri"/>
          <w:spacing w:val="1"/>
          <w:sz w:val="22"/>
          <w:szCs w:val="22"/>
          <w:lang w:val="it-IT"/>
        </w:rPr>
        <w:t xml:space="preserve"> modifica </w:t>
      </w:r>
      <w:proofErr w:type="spellStart"/>
      <w:r w:rsidRPr="00DB0DAF">
        <w:rPr>
          <w:rFonts w:ascii="Calibri" w:eastAsia="Arial" w:hAnsi="Calibri" w:cs="Calibri"/>
          <w:spacing w:val="1"/>
          <w:sz w:val="22"/>
          <w:szCs w:val="22"/>
          <w:lang w:val="it-IT"/>
        </w:rPr>
        <w:t>unilateral</w:t>
      </w:r>
      <w:proofErr w:type="spellEnd"/>
      <w:r w:rsidRPr="00DB0DAF">
        <w:rPr>
          <w:rFonts w:ascii="Calibri" w:eastAsia="Arial" w:hAnsi="Calibri" w:cs="Calibri"/>
          <w:spacing w:val="1"/>
          <w:sz w:val="22"/>
          <w:szCs w:val="22"/>
          <w:lang w:val="it-IT"/>
        </w:rPr>
        <w:t xml:space="preserve"> prin notificare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ontractul</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w:t>
      </w:r>
    </w:p>
    <w:p w14:paraId="791C71B3" w14:textId="7A762B5D" w:rsidR="00F27839" w:rsidRPr="00DB0DAF" w:rsidRDefault="00F27839" w:rsidP="00E84B2C">
      <w:pPr>
        <w:numPr>
          <w:ilvl w:val="0"/>
          <w:numId w:val="45"/>
        </w:numPr>
        <w:spacing w:line="276" w:lineRule="auto"/>
        <w:ind w:left="426"/>
        <w:jc w:val="both"/>
        <w:rPr>
          <w:rFonts w:ascii="Calibri" w:eastAsia="Arial" w:hAnsi="Calibri" w:cs="Calibri"/>
          <w:spacing w:val="1"/>
          <w:sz w:val="22"/>
          <w:szCs w:val="22"/>
          <w:lang w:val="it-IT"/>
        </w:rPr>
      </w:pPr>
      <w:r w:rsidRPr="00DB0DAF">
        <w:rPr>
          <w:rFonts w:ascii="Calibri" w:eastAsia="Arial" w:hAnsi="Calibri" w:cs="Calibri"/>
          <w:spacing w:val="1"/>
          <w:sz w:val="22"/>
          <w:szCs w:val="22"/>
          <w:lang w:val="it-IT"/>
        </w:rPr>
        <w:t xml:space="preserve">Orice modificare a </w:t>
      </w:r>
      <w:proofErr w:type="spellStart"/>
      <w:r w:rsidRPr="00DB0DAF">
        <w:rPr>
          <w:rFonts w:ascii="Calibri" w:eastAsia="Arial" w:hAnsi="Calibri" w:cs="Calibri"/>
          <w:spacing w:val="1"/>
          <w:sz w:val="22"/>
          <w:szCs w:val="22"/>
          <w:lang w:val="it-IT"/>
        </w:rPr>
        <w:t>Contractului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w:t>
      </w:r>
      <w:r w:rsidR="00833AB8" w:rsidRPr="00833AB8">
        <w:rPr>
          <w:rFonts w:ascii="Calibri" w:eastAsia="Arial" w:hAnsi="Calibri" w:cs="Calibri"/>
          <w:spacing w:val="1"/>
          <w:sz w:val="22"/>
          <w:szCs w:val="22"/>
          <w:lang w:val="it-IT"/>
        </w:rPr>
        <w:t>ț</w:t>
      </w:r>
      <w:r w:rsidRPr="00DB0DAF">
        <w:rPr>
          <w:rFonts w:ascii="Calibri" w:eastAsia="Arial" w:hAnsi="Calibri" w:cs="Calibri"/>
          <w:spacing w:val="1"/>
          <w:sz w:val="22"/>
          <w:szCs w:val="22"/>
          <w:lang w:val="it-IT"/>
        </w:rPr>
        <w:t>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sau</w:t>
      </w:r>
      <w:proofErr w:type="spellEnd"/>
      <w:r w:rsidRPr="00DB0DAF">
        <w:rPr>
          <w:rFonts w:ascii="Calibri" w:eastAsia="Arial" w:hAnsi="Calibri" w:cs="Calibri"/>
          <w:spacing w:val="1"/>
          <w:sz w:val="22"/>
          <w:szCs w:val="22"/>
          <w:lang w:val="it-IT"/>
        </w:rPr>
        <w:t xml:space="preserve"> a </w:t>
      </w:r>
      <w:proofErr w:type="spellStart"/>
      <w:r w:rsidR="000A0B23" w:rsidRPr="00DB0DAF">
        <w:rPr>
          <w:rFonts w:ascii="Calibri" w:eastAsia="Arial" w:hAnsi="Calibri" w:cs="Calibri"/>
          <w:spacing w:val="1"/>
          <w:sz w:val="22"/>
          <w:szCs w:val="22"/>
          <w:lang w:val="it-IT"/>
        </w:rPr>
        <w:t>p</w:t>
      </w:r>
      <w:r w:rsidRPr="00DB0DAF">
        <w:rPr>
          <w:rFonts w:ascii="Calibri" w:eastAsia="Arial" w:hAnsi="Calibri" w:cs="Calibri"/>
          <w:spacing w:val="1"/>
          <w:sz w:val="22"/>
          <w:szCs w:val="22"/>
          <w:lang w:val="it-IT"/>
        </w:rPr>
        <w:t>roiectului</w:t>
      </w:r>
      <w:proofErr w:type="spellEnd"/>
      <w:r w:rsidRPr="00DB0DAF">
        <w:rPr>
          <w:rFonts w:ascii="Calibri" w:eastAsia="Arial" w:hAnsi="Calibri" w:cs="Calibri"/>
          <w:spacing w:val="1"/>
          <w:sz w:val="22"/>
          <w:szCs w:val="22"/>
          <w:lang w:val="it-IT"/>
        </w:rPr>
        <w:t xml:space="preserve"> nu </w:t>
      </w:r>
      <w:proofErr w:type="spellStart"/>
      <w:r w:rsidRPr="00DB0DAF">
        <w:rPr>
          <w:rFonts w:ascii="Calibri" w:eastAsia="Arial" w:hAnsi="Calibri" w:cs="Calibri"/>
          <w:spacing w:val="1"/>
          <w:sz w:val="22"/>
          <w:szCs w:val="22"/>
          <w:lang w:val="it-IT"/>
        </w:rPr>
        <w:t>poate</w:t>
      </w:r>
      <w:proofErr w:type="spellEnd"/>
      <w:r w:rsidRPr="00DB0DAF">
        <w:rPr>
          <w:rFonts w:ascii="Calibri" w:eastAsia="Arial" w:hAnsi="Calibri" w:cs="Calibri"/>
          <w:spacing w:val="1"/>
          <w:sz w:val="22"/>
          <w:szCs w:val="22"/>
          <w:lang w:val="it-IT"/>
        </w:rPr>
        <w:t xml:space="preserve"> conduce la </w:t>
      </w:r>
      <w:proofErr w:type="spellStart"/>
      <w:r w:rsidRPr="00DB0DAF">
        <w:rPr>
          <w:rFonts w:ascii="Calibri" w:eastAsia="Arial" w:hAnsi="Calibri" w:cs="Calibri"/>
          <w:spacing w:val="1"/>
          <w:sz w:val="22"/>
          <w:szCs w:val="22"/>
          <w:lang w:val="it-IT"/>
        </w:rPr>
        <w:t>cre</w:t>
      </w:r>
      <w:r w:rsidR="00833AB8" w:rsidRPr="00833AB8">
        <w:rPr>
          <w:rFonts w:ascii="Calibri" w:eastAsia="Arial" w:hAnsi="Calibri" w:cs="Calibri"/>
          <w:spacing w:val="1"/>
          <w:sz w:val="22"/>
          <w:szCs w:val="22"/>
          <w:lang w:val="it-IT"/>
        </w:rPr>
        <w:t>ș</w:t>
      </w:r>
      <w:r w:rsidRPr="00DB0DAF">
        <w:rPr>
          <w:rFonts w:ascii="Calibri" w:eastAsia="Arial" w:hAnsi="Calibri" w:cs="Calibri"/>
          <w:spacing w:val="1"/>
          <w:sz w:val="22"/>
          <w:szCs w:val="22"/>
          <w:lang w:val="it-IT"/>
        </w:rPr>
        <w:t>terea</w:t>
      </w:r>
      <w:proofErr w:type="spellEnd"/>
      <w:r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valorii</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neramburasabile</w:t>
      </w:r>
      <w:proofErr w:type="spellEnd"/>
      <w:r w:rsidR="00C66B31" w:rsidRPr="00DB0DAF">
        <w:rPr>
          <w:rFonts w:ascii="Calibri" w:eastAsia="Arial" w:hAnsi="Calibri" w:cs="Calibri"/>
          <w:spacing w:val="1"/>
          <w:sz w:val="22"/>
          <w:szCs w:val="22"/>
          <w:lang w:val="it-IT"/>
        </w:rPr>
        <w:t xml:space="preserve"> </w:t>
      </w:r>
      <w:proofErr w:type="spellStart"/>
      <w:r w:rsidR="00833AB8" w:rsidRPr="00833AB8">
        <w:rPr>
          <w:rFonts w:ascii="Calibri" w:eastAsia="Arial" w:hAnsi="Calibri" w:cs="Calibri"/>
          <w:spacing w:val="1"/>
          <w:sz w:val="22"/>
          <w:szCs w:val="22"/>
          <w:lang w:val="it-IT"/>
        </w:rPr>
        <w:t>și</w:t>
      </w:r>
      <w:proofErr w:type="spellEnd"/>
      <w:r w:rsidR="00C66B31" w:rsidRPr="00DB0DAF">
        <w:rPr>
          <w:rFonts w:ascii="Calibri" w:eastAsia="Arial" w:hAnsi="Calibri" w:cs="Calibri"/>
          <w:spacing w:val="1"/>
          <w:sz w:val="22"/>
          <w:szCs w:val="22"/>
          <w:lang w:val="it-IT"/>
        </w:rPr>
        <w:t>/</w:t>
      </w:r>
      <w:proofErr w:type="spellStart"/>
      <w:r w:rsidR="00C66B31" w:rsidRPr="00DB0DAF">
        <w:rPr>
          <w:rFonts w:ascii="Calibri" w:eastAsia="Arial" w:hAnsi="Calibri" w:cs="Calibri"/>
          <w:spacing w:val="1"/>
          <w:sz w:val="22"/>
          <w:szCs w:val="22"/>
          <w:lang w:val="it-IT"/>
        </w:rPr>
        <w:t>sau</w:t>
      </w:r>
      <w:proofErr w:type="spellEnd"/>
      <w:r w:rsidR="00C66B31" w:rsidRPr="00DB0DAF">
        <w:rPr>
          <w:rFonts w:ascii="Calibri" w:eastAsia="Arial" w:hAnsi="Calibri" w:cs="Calibri"/>
          <w:spacing w:val="1"/>
          <w:sz w:val="22"/>
          <w:szCs w:val="22"/>
          <w:lang w:val="it-IT"/>
        </w:rPr>
        <w:t xml:space="preserve"> a </w:t>
      </w:r>
      <w:proofErr w:type="spellStart"/>
      <w:r w:rsidR="00C66B31" w:rsidRPr="00DB0DAF">
        <w:rPr>
          <w:rFonts w:ascii="Calibri" w:eastAsia="Arial" w:hAnsi="Calibri" w:cs="Calibri"/>
          <w:spacing w:val="1"/>
          <w:sz w:val="22"/>
          <w:szCs w:val="22"/>
          <w:lang w:val="it-IT"/>
        </w:rPr>
        <w:t>procentului</w:t>
      </w:r>
      <w:proofErr w:type="spellEnd"/>
      <w:r w:rsidR="00C66B31" w:rsidRPr="00DB0DAF">
        <w:rPr>
          <w:rFonts w:ascii="Calibri" w:eastAsia="Arial" w:hAnsi="Calibri" w:cs="Calibri"/>
          <w:spacing w:val="1"/>
          <w:sz w:val="22"/>
          <w:szCs w:val="22"/>
          <w:lang w:val="it-IT"/>
        </w:rPr>
        <w:t xml:space="preserve"> pe care </w:t>
      </w:r>
      <w:proofErr w:type="spellStart"/>
      <w:r w:rsidR="00C66B31" w:rsidRPr="00DB0DAF">
        <w:rPr>
          <w:rFonts w:ascii="Calibri" w:eastAsia="Arial" w:hAnsi="Calibri" w:cs="Calibri"/>
          <w:spacing w:val="1"/>
          <w:sz w:val="22"/>
          <w:szCs w:val="22"/>
          <w:lang w:val="it-IT"/>
        </w:rPr>
        <w:t>aceasta</w:t>
      </w:r>
      <w:proofErr w:type="spellEnd"/>
      <w:r w:rsidR="00C66B31" w:rsidRPr="00DB0DAF">
        <w:rPr>
          <w:rFonts w:ascii="Calibri" w:eastAsia="Arial" w:hAnsi="Calibri" w:cs="Calibri"/>
          <w:spacing w:val="1"/>
          <w:sz w:val="22"/>
          <w:szCs w:val="22"/>
          <w:lang w:val="it-IT"/>
        </w:rPr>
        <w:t xml:space="preserve"> il </w:t>
      </w:r>
      <w:proofErr w:type="spellStart"/>
      <w:r w:rsidR="00C66B31" w:rsidRPr="00DB0DAF">
        <w:rPr>
          <w:rFonts w:ascii="Calibri" w:eastAsia="Arial" w:hAnsi="Calibri" w:cs="Calibri"/>
          <w:spacing w:val="1"/>
          <w:sz w:val="22"/>
          <w:szCs w:val="22"/>
          <w:lang w:val="it-IT"/>
        </w:rPr>
        <w:t>reprezint</w:t>
      </w:r>
      <w:r w:rsidR="00833AB8" w:rsidRPr="00833AB8">
        <w:rPr>
          <w:rFonts w:ascii="Calibri" w:eastAsia="Arial" w:hAnsi="Calibri" w:cs="Calibri"/>
          <w:spacing w:val="1"/>
          <w:sz w:val="22"/>
          <w:szCs w:val="22"/>
          <w:lang w:val="it-IT"/>
        </w:rPr>
        <w:t>ă</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din</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valoarea</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total</w:t>
      </w:r>
      <w:r w:rsidR="00833AB8" w:rsidRPr="00833AB8">
        <w:rPr>
          <w:rFonts w:ascii="Calibri" w:eastAsia="Arial" w:hAnsi="Calibri" w:cs="Calibri"/>
          <w:spacing w:val="1"/>
          <w:sz w:val="22"/>
          <w:szCs w:val="22"/>
          <w:lang w:val="it-IT"/>
        </w:rPr>
        <w:t>ă</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eligibila</w:t>
      </w:r>
      <w:proofErr w:type="spellEnd"/>
      <w:r w:rsidR="00C66B31" w:rsidRPr="00DB0DAF">
        <w:rPr>
          <w:rFonts w:ascii="Calibri" w:eastAsia="Arial" w:hAnsi="Calibri" w:cs="Calibri"/>
          <w:spacing w:val="1"/>
          <w:sz w:val="22"/>
          <w:szCs w:val="22"/>
          <w:lang w:val="it-IT"/>
        </w:rPr>
        <w:t xml:space="preserve"> a </w:t>
      </w:r>
      <w:proofErr w:type="spellStart"/>
      <w:r w:rsidR="000A0B23" w:rsidRPr="00DB0DAF">
        <w:rPr>
          <w:rFonts w:ascii="Calibri" w:eastAsia="Arial" w:hAnsi="Calibri" w:cs="Calibri"/>
          <w:spacing w:val="1"/>
          <w:sz w:val="22"/>
          <w:szCs w:val="22"/>
          <w:lang w:val="it-IT"/>
        </w:rPr>
        <w:t>p</w:t>
      </w:r>
      <w:r w:rsidR="00C66B31" w:rsidRPr="00DB0DAF">
        <w:rPr>
          <w:rFonts w:ascii="Calibri" w:eastAsia="Arial" w:hAnsi="Calibri" w:cs="Calibri"/>
          <w:spacing w:val="1"/>
          <w:sz w:val="22"/>
          <w:szCs w:val="22"/>
          <w:lang w:val="it-IT"/>
        </w:rPr>
        <w:t>roiectului</w:t>
      </w:r>
      <w:proofErr w:type="spellEnd"/>
      <w:r w:rsidR="00036E0D" w:rsidRPr="00DB0DAF">
        <w:rPr>
          <w:rFonts w:ascii="Calibri" w:eastAsia="Arial" w:hAnsi="Calibri" w:cs="Calibri"/>
          <w:spacing w:val="1"/>
          <w:sz w:val="22"/>
          <w:szCs w:val="22"/>
          <w:lang w:val="it-IT"/>
        </w:rPr>
        <w:t>, cu exceptia situatiei descrise la art. 5 alin. (9).</w:t>
      </w:r>
    </w:p>
    <w:p w14:paraId="418D4115" w14:textId="7B466BB4" w:rsidR="008E5536" w:rsidRPr="00DB0DAF" w:rsidRDefault="008E5536" w:rsidP="00E84B2C">
      <w:pPr>
        <w:numPr>
          <w:ilvl w:val="0"/>
          <w:numId w:val="45"/>
        </w:numPr>
        <w:spacing w:line="276" w:lineRule="auto"/>
        <w:ind w:left="426"/>
        <w:jc w:val="both"/>
        <w:rPr>
          <w:rFonts w:ascii="Calibri" w:eastAsia="Arial" w:hAnsi="Calibri" w:cs="Calibri"/>
          <w:spacing w:val="1"/>
          <w:sz w:val="22"/>
          <w:szCs w:val="22"/>
          <w:lang w:val="it-IT"/>
        </w:rPr>
      </w:pPr>
      <w:r w:rsidRPr="00DB0DAF">
        <w:rPr>
          <w:rFonts w:ascii="Calibri" w:eastAsia="Arial" w:hAnsi="Calibri" w:cs="Calibri"/>
          <w:spacing w:val="1"/>
          <w:sz w:val="22"/>
          <w:szCs w:val="22"/>
          <w:lang w:val="it-IT"/>
        </w:rPr>
        <w:t xml:space="preserve">În cazul în care, pe perioada de implementare a </w:t>
      </w:r>
      <w:r w:rsidR="000A0B23" w:rsidRPr="00DB0DAF">
        <w:rPr>
          <w:rFonts w:ascii="Calibri" w:eastAsia="Arial" w:hAnsi="Calibri" w:cs="Calibri"/>
          <w:spacing w:val="1"/>
          <w:sz w:val="22"/>
          <w:szCs w:val="22"/>
          <w:lang w:val="it-IT"/>
        </w:rPr>
        <w:t>p</w:t>
      </w:r>
      <w:r w:rsidRPr="00DB0DAF">
        <w:rPr>
          <w:rFonts w:ascii="Calibri" w:eastAsia="Arial" w:hAnsi="Calibri" w:cs="Calibri"/>
          <w:spacing w:val="1"/>
          <w:sz w:val="22"/>
          <w:szCs w:val="22"/>
          <w:lang w:val="it-IT"/>
        </w:rPr>
        <w:t xml:space="preserve">roiectului, se înregistrează economii constând în diferențe între valoarea estimată a procedurilor de </w:t>
      </w:r>
      <w:proofErr w:type="spellStart"/>
      <w:r w:rsidRPr="00DB0DAF">
        <w:rPr>
          <w:rFonts w:ascii="Calibri" w:eastAsia="Arial" w:hAnsi="Calibri" w:cs="Calibri"/>
          <w:spacing w:val="1"/>
          <w:sz w:val="22"/>
          <w:szCs w:val="22"/>
          <w:lang w:val="it-IT"/>
        </w:rPr>
        <w:t>achiziție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și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valoarea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atribuită</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acestea</w:t>
      </w:r>
      <w:proofErr w:type="spellEnd"/>
      <w:r w:rsidRPr="00DB0DAF">
        <w:rPr>
          <w:rFonts w:ascii="Calibri" w:eastAsia="Arial" w:hAnsi="Calibri" w:cs="Calibri"/>
          <w:spacing w:val="1"/>
          <w:sz w:val="22"/>
          <w:szCs w:val="22"/>
          <w:lang w:val="it-IT"/>
        </w:rPr>
        <w:t xml:space="preserve"> se </w:t>
      </w:r>
      <w:proofErr w:type="spellStart"/>
      <w:r w:rsidRPr="00DB0DAF">
        <w:rPr>
          <w:rFonts w:ascii="Calibri" w:eastAsia="Arial" w:hAnsi="Calibri" w:cs="Calibri"/>
          <w:spacing w:val="1"/>
          <w:sz w:val="22"/>
          <w:szCs w:val="22"/>
          <w:lang w:val="it-IT"/>
        </w:rPr>
        <w:t>pot</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utiliza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scopul</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implementării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Proiectului</w:t>
      </w:r>
      <w:proofErr w:type="spellEnd"/>
      <w:r w:rsidRPr="00DB0DAF">
        <w:rPr>
          <w:rFonts w:ascii="Calibri" w:eastAsia="Arial" w:hAnsi="Calibri" w:cs="Calibri"/>
          <w:spacing w:val="1"/>
          <w:sz w:val="22"/>
          <w:szCs w:val="22"/>
          <w:lang w:val="it-IT"/>
        </w:rPr>
        <w:t xml:space="preserve">, sub </w:t>
      </w:r>
      <w:proofErr w:type="spellStart"/>
      <w:r w:rsidRPr="00DB0DAF">
        <w:rPr>
          <w:rFonts w:ascii="Calibri" w:eastAsia="Arial" w:hAnsi="Calibri" w:cs="Calibri"/>
          <w:spacing w:val="1"/>
          <w:sz w:val="22"/>
          <w:szCs w:val="22"/>
          <w:lang w:val="it-IT"/>
        </w:rPr>
        <w:t>condiția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încheierii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unui</w:t>
      </w:r>
      <w:proofErr w:type="spellEnd"/>
      <w:r w:rsidRPr="00DB0DAF">
        <w:rPr>
          <w:rFonts w:ascii="Calibri" w:eastAsia="Arial" w:hAnsi="Calibri" w:cs="Calibri"/>
          <w:spacing w:val="1"/>
          <w:sz w:val="22"/>
          <w:szCs w:val="22"/>
          <w:lang w:val="it-IT"/>
        </w:rPr>
        <w:t xml:space="preserve"> Act </w:t>
      </w:r>
      <w:proofErr w:type="spellStart"/>
      <w:r w:rsidRPr="00DB0DAF">
        <w:rPr>
          <w:rFonts w:ascii="Calibri" w:eastAsia="Arial" w:hAnsi="Calibri" w:cs="Calibri"/>
          <w:spacing w:val="1"/>
          <w:sz w:val="22"/>
          <w:szCs w:val="22"/>
          <w:lang w:val="it-IT"/>
        </w:rPr>
        <w:t>adițional</w:t>
      </w:r>
      <w:proofErr w:type="spellEnd"/>
      <w:r w:rsidRPr="00DB0DAF">
        <w:rPr>
          <w:rFonts w:ascii="Calibri" w:eastAsia="Arial" w:hAnsi="Calibri" w:cs="Calibri"/>
          <w:spacing w:val="1"/>
          <w:sz w:val="22"/>
          <w:szCs w:val="22"/>
          <w:lang w:val="it-IT"/>
        </w:rPr>
        <w:t xml:space="preserve"> la </w:t>
      </w:r>
      <w:proofErr w:type="spellStart"/>
      <w:r w:rsidRPr="00DB0DAF">
        <w:rPr>
          <w:rFonts w:ascii="Calibri" w:eastAsia="Arial" w:hAnsi="Calibri" w:cs="Calibri"/>
          <w:spacing w:val="1"/>
          <w:sz w:val="22"/>
          <w:szCs w:val="22"/>
          <w:lang w:val="it-IT"/>
        </w:rPr>
        <w:t>Contractul</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00C66B31" w:rsidRPr="00DB0DAF">
        <w:rPr>
          <w:rFonts w:ascii="Calibri" w:eastAsia="Arial" w:hAnsi="Calibri" w:cs="Calibri"/>
          <w:spacing w:val="1"/>
          <w:sz w:val="22"/>
          <w:szCs w:val="22"/>
          <w:lang w:val="it-IT"/>
        </w:rPr>
        <w:t xml:space="preserve"> </w:t>
      </w:r>
      <w:proofErr w:type="spellStart"/>
      <w:r w:rsidR="00C66B31" w:rsidRPr="00DB0DAF">
        <w:rPr>
          <w:rFonts w:ascii="Calibri" w:eastAsia="Arial" w:hAnsi="Calibri" w:cs="Calibri"/>
          <w:spacing w:val="1"/>
          <w:sz w:val="22"/>
          <w:szCs w:val="22"/>
          <w:lang w:val="it-IT"/>
        </w:rPr>
        <w:t>urma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solicit</w:t>
      </w:r>
      <w:r w:rsidR="00833AB8" w:rsidRPr="00833AB8">
        <w:rPr>
          <w:rFonts w:ascii="Calibri" w:eastAsia="Arial" w:hAnsi="Calibri" w:cs="Calibri"/>
          <w:spacing w:val="1"/>
          <w:sz w:val="22"/>
          <w:szCs w:val="22"/>
          <w:lang w:val="it-IT"/>
        </w:rPr>
        <w:t>ă</w:t>
      </w:r>
      <w:r w:rsidR="00C66B31" w:rsidRPr="00DB0DAF">
        <w:rPr>
          <w:rFonts w:ascii="Calibri" w:eastAsia="Arial" w:hAnsi="Calibri" w:cs="Calibri"/>
          <w:spacing w:val="1"/>
          <w:sz w:val="22"/>
          <w:szCs w:val="22"/>
          <w:lang w:val="it-IT"/>
        </w:rPr>
        <w:t>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Beneficiarului</w:t>
      </w:r>
      <w:proofErr w:type="spellEnd"/>
      <w:r w:rsidRPr="00DB0DAF">
        <w:rPr>
          <w:rFonts w:ascii="Calibri" w:eastAsia="Arial" w:hAnsi="Calibri" w:cs="Calibri"/>
          <w:spacing w:val="1"/>
          <w:sz w:val="22"/>
          <w:szCs w:val="22"/>
          <w:lang w:val="it-IT"/>
        </w:rPr>
        <w:t>.</w:t>
      </w:r>
    </w:p>
    <w:p w14:paraId="63069C51" w14:textId="77777777" w:rsidR="008E5536" w:rsidRPr="00DB0DAF" w:rsidRDefault="008E5536" w:rsidP="00E84B2C">
      <w:pPr>
        <w:numPr>
          <w:ilvl w:val="0"/>
          <w:numId w:val="45"/>
        </w:numPr>
        <w:spacing w:line="276" w:lineRule="auto"/>
        <w:ind w:left="426"/>
        <w:jc w:val="both"/>
        <w:rPr>
          <w:rFonts w:ascii="Calibri" w:eastAsia="Arial" w:hAnsi="Calibri" w:cs="Calibri"/>
          <w:spacing w:val="1"/>
          <w:sz w:val="22"/>
          <w:szCs w:val="22"/>
        </w:rPr>
      </w:pPr>
      <w:r w:rsidRPr="00DB0DAF">
        <w:rPr>
          <w:rFonts w:ascii="Calibri" w:eastAsia="Arial" w:hAnsi="Calibri" w:cs="Calibri"/>
          <w:spacing w:val="1"/>
          <w:sz w:val="22"/>
          <w:szCs w:val="22"/>
          <w:lang w:val="it-IT"/>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w:t>
      </w:r>
      <w:r w:rsidRPr="00DB0DAF">
        <w:rPr>
          <w:rFonts w:ascii="Calibri" w:eastAsia="Arial" w:hAnsi="Calibri" w:cs="Calibri"/>
          <w:spacing w:val="1"/>
          <w:sz w:val="22"/>
          <w:szCs w:val="22"/>
        </w:rPr>
        <w:t xml:space="preserve">(14 lit. a) din </w:t>
      </w:r>
      <w:proofErr w:type="spellStart"/>
      <w:r w:rsidRPr="00DB0DAF">
        <w:rPr>
          <w:rFonts w:ascii="Calibri" w:eastAsia="Arial" w:hAnsi="Calibri" w:cs="Calibri"/>
          <w:spacing w:val="1"/>
          <w:sz w:val="22"/>
          <w:szCs w:val="22"/>
        </w:rPr>
        <w:t>Condițiile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generale</w:t>
      </w:r>
      <w:proofErr w:type="spellEnd"/>
      <w:r w:rsidRPr="00DB0DAF">
        <w:rPr>
          <w:rFonts w:ascii="Calibri" w:eastAsia="Arial" w:hAnsi="Calibri" w:cs="Calibri"/>
          <w:spacing w:val="1"/>
          <w:sz w:val="22"/>
          <w:szCs w:val="22"/>
        </w:rPr>
        <w:t>.</w:t>
      </w:r>
    </w:p>
    <w:p w14:paraId="0FA7B987" w14:textId="63E2CA99" w:rsidR="008E5536" w:rsidRPr="00DB0DAF" w:rsidRDefault="008E5536" w:rsidP="00E84B2C">
      <w:pPr>
        <w:numPr>
          <w:ilvl w:val="0"/>
          <w:numId w:val="45"/>
        </w:numPr>
        <w:spacing w:line="276" w:lineRule="auto"/>
        <w:ind w:left="426"/>
        <w:jc w:val="both"/>
        <w:rPr>
          <w:rFonts w:ascii="Calibri" w:eastAsia="Arial" w:hAnsi="Calibri" w:cs="Calibri"/>
          <w:spacing w:val="1"/>
          <w:sz w:val="22"/>
          <w:szCs w:val="22"/>
        </w:rPr>
      </w:pPr>
      <w:proofErr w:type="spellStart"/>
      <w:r w:rsidRPr="00DB0DAF">
        <w:rPr>
          <w:rFonts w:ascii="Calibri" w:eastAsia="Arial" w:hAnsi="Calibri" w:cs="Calibri"/>
          <w:spacing w:val="1"/>
          <w:sz w:val="22"/>
          <w:szCs w:val="22"/>
        </w:rPr>
        <w:t>Beneficiarul</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este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obligat</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notifice</w:t>
      </w:r>
      <w:proofErr w:type="spellEnd"/>
      <w:r w:rsidRPr="00DB0DAF">
        <w:rPr>
          <w:rFonts w:ascii="Calibri" w:eastAsia="Arial" w:hAnsi="Calibri" w:cs="Calibri"/>
          <w:spacing w:val="1"/>
          <w:sz w:val="22"/>
          <w:szCs w:val="22"/>
        </w:rPr>
        <w:t xml:space="preserve"> AM PR N</w:t>
      </w:r>
      <w:r w:rsidR="000B1548">
        <w:rPr>
          <w:rFonts w:ascii="Calibri" w:eastAsia="Arial" w:hAnsi="Calibri" w:cs="Calibri"/>
          <w:spacing w:val="1"/>
          <w:sz w:val="22"/>
          <w:szCs w:val="22"/>
        </w:rPr>
        <w:t>ord-</w:t>
      </w:r>
      <w:r w:rsidR="00C66B31" w:rsidRPr="00DB0DAF">
        <w:rPr>
          <w:rFonts w:ascii="Calibri" w:eastAsia="Arial" w:hAnsi="Calibri" w:cs="Calibri"/>
          <w:spacing w:val="1"/>
          <w:sz w:val="22"/>
          <w:szCs w:val="22"/>
        </w:rPr>
        <w:t>E</w:t>
      </w:r>
      <w:r w:rsidR="000B1548">
        <w:rPr>
          <w:rFonts w:ascii="Calibri" w:eastAsia="Arial" w:hAnsi="Calibri" w:cs="Calibri"/>
          <w:spacing w:val="1"/>
          <w:sz w:val="22"/>
          <w:szCs w:val="22"/>
        </w:rPr>
        <w:t>st</w:t>
      </w:r>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scris</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şi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w:t>
      </w:r>
      <w:proofErr w:type="spellEnd"/>
      <w:r w:rsidRPr="00DB0DAF">
        <w:rPr>
          <w:rFonts w:ascii="Calibri" w:eastAsia="Arial" w:hAnsi="Calibri" w:cs="Calibri"/>
          <w:spacing w:val="1"/>
          <w:sz w:val="22"/>
          <w:szCs w:val="22"/>
        </w:rPr>
        <w:t xml:space="preserve"> termen de 5 </w:t>
      </w:r>
      <w:proofErr w:type="spellStart"/>
      <w:r w:rsidRPr="00DB0DAF">
        <w:rPr>
          <w:rFonts w:ascii="Calibri" w:eastAsia="Arial" w:hAnsi="Calibri" w:cs="Calibri"/>
          <w:spacing w:val="1"/>
          <w:sz w:val="22"/>
          <w:szCs w:val="22"/>
        </w:rPr>
        <w:t>zile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lucrătoare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modificare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apărută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legătură</w:t>
      </w:r>
      <w:proofErr w:type="spellEnd"/>
      <w:r w:rsidRPr="00DB0DAF">
        <w:rPr>
          <w:rFonts w:ascii="Calibri" w:eastAsia="Arial" w:hAnsi="Calibri" w:cs="Calibri"/>
          <w:spacing w:val="1"/>
          <w:sz w:val="22"/>
          <w:szCs w:val="22"/>
        </w:rPr>
        <w:t xml:space="preserve"> cu </w:t>
      </w:r>
      <w:proofErr w:type="spellStart"/>
      <w:r w:rsidRPr="00DB0DAF">
        <w:rPr>
          <w:rFonts w:ascii="Calibri" w:eastAsia="Arial" w:hAnsi="Calibri" w:cs="Calibri"/>
          <w:spacing w:val="1"/>
          <w:sz w:val="22"/>
          <w:szCs w:val="22"/>
        </w:rPr>
        <w:t>datele</w:t>
      </w:r>
      <w:proofErr w:type="spellEnd"/>
      <w:r w:rsidRPr="00DB0DAF">
        <w:rPr>
          <w:rFonts w:ascii="Calibri" w:eastAsia="Arial" w:hAnsi="Calibri" w:cs="Calibri"/>
          <w:spacing w:val="1"/>
          <w:sz w:val="22"/>
          <w:szCs w:val="22"/>
        </w:rPr>
        <w:t xml:space="preserve"> sale de </w:t>
      </w:r>
      <w:proofErr w:type="spellStart"/>
      <w:r w:rsidRPr="00DB0DAF">
        <w:rPr>
          <w:rFonts w:ascii="Calibri" w:eastAsia="Arial" w:hAnsi="Calibri" w:cs="Calibri"/>
          <w:spacing w:val="1"/>
          <w:sz w:val="22"/>
          <w:szCs w:val="22"/>
        </w:rPr>
        <w:t>identificare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ale </w:t>
      </w:r>
      <w:proofErr w:type="spellStart"/>
      <w:r w:rsidRPr="00DB0DAF">
        <w:rPr>
          <w:rFonts w:ascii="Calibri" w:eastAsia="Arial" w:hAnsi="Calibri" w:cs="Calibri"/>
          <w:spacing w:val="1"/>
          <w:sz w:val="22"/>
          <w:szCs w:val="22"/>
        </w:rPr>
        <w:t>reprezentanţilor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săi</w:t>
      </w:r>
      <w:proofErr w:type="spellEnd"/>
      <w:r w:rsidRPr="00DB0DAF">
        <w:rPr>
          <w:rFonts w:ascii="Calibri" w:eastAsia="Arial" w:hAnsi="Calibri" w:cs="Calibri"/>
          <w:spacing w:val="1"/>
          <w:sz w:val="22"/>
          <w:szCs w:val="22"/>
        </w:rPr>
        <w:t xml:space="preserve">, precum </w:t>
      </w:r>
      <w:proofErr w:type="spellStart"/>
      <w:r w:rsidRPr="00DB0DAF">
        <w:rPr>
          <w:rFonts w:ascii="Calibri" w:eastAsia="Arial" w:hAnsi="Calibri" w:cs="Calibri"/>
          <w:spacing w:val="1"/>
          <w:sz w:val="22"/>
          <w:szCs w:val="22"/>
        </w:rPr>
        <w:t>şi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informaţie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poate</w:t>
      </w:r>
      <w:proofErr w:type="spellEnd"/>
      <w:r w:rsidRPr="00DB0DAF">
        <w:rPr>
          <w:rFonts w:ascii="Calibri" w:eastAsia="Arial" w:hAnsi="Calibri" w:cs="Calibri"/>
          <w:spacing w:val="1"/>
          <w:sz w:val="22"/>
          <w:szCs w:val="22"/>
        </w:rPr>
        <w:t xml:space="preserve"> fi </w:t>
      </w:r>
      <w:proofErr w:type="spellStart"/>
      <w:r w:rsidRPr="00DB0DAF">
        <w:rPr>
          <w:rFonts w:ascii="Calibri" w:eastAsia="Arial" w:hAnsi="Calibri" w:cs="Calibri"/>
          <w:spacing w:val="1"/>
          <w:sz w:val="22"/>
          <w:szCs w:val="22"/>
        </w:rPr>
        <w:t>relevantă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relaţia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w:t>
      </w:r>
      <w:proofErr w:type="spellEnd"/>
      <w:r w:rsidRPr="00DB0DAF">
        <w:rPr>
          <w:rFonts w:ascii="Calibri" w:eastAsia="Arial" w:hAnsi="Calibri" w:cs="Calibri"/>
          <w:spacing w:val="1"/>
          <w:sz w:val="22"/>
          <w:szCs w:val="22"/>
        </w:rPr>
        <w:t xml:space="preserve"> cu AM PR N</w:t>
      </w:r>
      <w:r w:rsidR="000B1548">
        <w:rPr>
          <w:rFonts w:ascii="Calibri" w:eastAsia="Arial" w:hAnsi="Calibri" w:cs="Calibri"/>
          <w:spacing w:val="1"/>
          <w:sz w:val="22"/>
          <w:szCs w:val="22"/>
        </w:rPr>
        <w:t>ord-</w:t>
      </w:r>
      <w:r w:rsidR="00C66B31" w:rsidRPr="00DB0DAF">
        <w:rPr>
          <w:rFonts w:ascii="Calibri" w:eastAsia="Arial" w:hAnsi="Calibri" w:cs="Calibri"/>
          <w:spacing w:val="1"/>
          <w:sz w:val="22"/>
          <w:szCs w:val="22"/>
        </w:rPr>
        <w:t>E</w:t>
      </w:r>
      <w:r w:rsidR="000B1548">
        <w:rPr>
          <w:rFonts w:ascii="Calibri" w:eastAsia="Arial" w:hAnsi="Calibri" w:cs="Calibri"/>
          <w:spacing w:val="1"/>
          <w:sz w:val="22"/>
          <w:szCs w:val="22"/>
        </w:rPr>
        <w:t>st</w:t>
      </w:r>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astfel</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modificare</w:t>
      </w:r>
      <w:proofErr w:type="spellEnd"/>
      <w:r w:rsidRPr="00DB0DAF">
        <w:rPr>
          <w:rFonts w:ascii="Calibri" w:eastAsia="Arial" w:hAnsi="Calibri" w:cs="Calibri"/>
          <w:spacing w:val="1"/>
          <w:sz w:val="22"/>
          <w:szCs w:val="22"/>
        </w:rPr>
        <w:t>/</w:t>
      </w:r>
      <w:proofErr w:type="spellStart"/>
      <w:r w:rsidRPr="00DB0DAF">
        <w:rPr>
          <w:rFonts w:ascii="Calibri" w:eastAsia="Arial" w:hAnsi="Calibri" w:cs="Calibri"/>
          <w:spacing w:val="1"/>
          <w:sz w:val="22"/>
          <w:szCs w:val="22"/>
        </w:rPr>
        <w:t>informaţie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fiind</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opozabilă</w:t>
      </w:r>
      <w:proofErr w:type="spellEnd"/>
      <w:r w:rsidRPr="00DB0DAF">
        <w:rPr>
          <w:rFonts w:ascii="Calibri" w:eastAsia="Arial" w:hAnsi="Calibri" w:cs="Calibri"/>
          <w:spacing w:val="1"/>
          <w:sz w:val="22"/>
          <w:szCs w:val="22"/>
        </w:rPr>
        <w:t xml:space="preserve"> AM PR N</w:t>
      </w:r>
      <w:r w:rsidR="000B1548">
        <w:rPr>
          <w:rFonts w:ascii="Calibri" w:eastAsia="Arial" w:hAnsi="Calibri" w:cs="Calibri"/>
          <w:spacing w:val="1"/>
          <w:sz w:val="22"/>
          <w:szCs w:val="22"/>
        </w:rPr>
        <w:t>ord-</w:t>
      </w:r>
      <w:r w:rsidR="00C66B31" w:rsidRPr="00DB0DAF">
        <w:rPr>
          <w:rFonts w:ascii="Calibri" w:eastAsia="Arial" w:hAnsi="Calibri" w:cs="Calibri"/>
          <w:spacing w:val="1"/>
          <w:sz w:val="22"/>
          <w:szCs w:val="22"/>
        </w:rPr>
        <w:t>E</w:t>
      </w:r>
      <w:r w:rsidR="000B1548">
        <w:rPr>
          <w:rFonts w:ascii="Calibri" w:eastAsia="Arial" w:hAnsi="Calibri" w:cs="Calibri"/>
          <w:spacing w:val="1"/>
          <w:sz w:val="22"/>
          <w:szCs w:val="22"/>
        </w:rPr>
        <w:t>st</w:t>
      </w:r>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doar</w:t>
      </w:r>
      <w:proofErr w:type="spellEnd"/>
      <w:r w:rsidRPr="00DB0DAF">
        <w:rPr>
          <w:rFonts w:ascii="Calibri" w:eastAsia="Arial" w:hAnsi="Calibri" w:cs="Calibri"/>
          <w:spacing w:val="1"/>
          <w:sz w:val="22"/>
          <w:szCs w:val="22"/>
        </w:rPr>
        <w:t xml:space="preserve"> de la data </w:t>
      </w:r>
      <w:proofErr w:type="spellStart"/>
      <w:r w:rsidRPr="00DB0DAF">
        <w:rPr>
          <w:rFonts w:ascii="Calibri" w:eastAsia="Arial" w:hAnsi="Calibri" w:cs="Calibri"/>
          <w:spacing w:val="1"/>
          <w:sz w:val="22"/>
          <w:szCs w:val="22"/>
        </w:rPr>
        <w:t>primirii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notificării</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către</w:t>
      </w:r>
      <w:proofErr w:type="spellEnd"/>
      <w:r w:rsidRPr="00DB0DAF">
        <w:rPr>
          <w:rFonts w:ascii="Calibri" w:eastAsia="Arial" w:hAnsi="Calibri" w:cs="Calibri"/>
          <w:spacing w:val="1"/>
          <w:sz w:val="22"/>
          <w:szCs w:val="22"/>
        </w:rPr>
        <w:t xml:space="preserve"> AM PR N</w:t>
      </w:r>
      <w:r w:rsidR="000B1548">
        <w:rPr>
          <w:rFonts w:ascii="Calibri" w:eastAsia="Arial" w:hAnsi="Calibri" w:cs="Calibri"/>
          <w:spacing w:val="1"/>
          <w:sz w:val="22"/>
          <w:szCs w:val="22"/>
        </w:rPr>
        <w:t>ord-</w:t>
      </w:r>
      <w:r w:rsidR="00C66B31" w:rsidRPr="00DB0DAF">
        <w:rPr>
          <w:rFonts w:ascii="Calibri" w:eastAsia="Arial" w:hAnsi="Calibri" w:cs="Calibri"/>
          <w:spacing w:val="1"/>
          <w:sz w:val="22"/>
          <w:szCs w:val="22"/>
        </w:rPr>
        <w:t>E</w:t>
      </w:r>
      <w:r w:rsidR="000B1548">
        <w:rPr>
          <w:rFonts w:ascii="Calibri" w:eastAsia="Arial" w:hAnsi="Calibri" w:cs="Calibri"/>
          <w:spacing w:val="1"/>
          <w:sz w:val="22"/>
          <w:szCs w:val="22"/>
        </w:rPr>
        <w:t>st</w:t>
      </w:r>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Aceste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informaţii</w:t>
      </w:r>
      <w:proofErr w:type="spellEnd"/>
      <w:r w:rsidRPr="00DB0DAF">
        <w:rPr>
          <w:rFonts w:ascii="Calibri" w:eastAsia="Arial" w:hAnsi="Calibri" w:cs="Calibri"/>
          <w:spacing w:val="1"/>
          <w:sz w:val="22"/>
          <w:szCs w:val="22"/>
        </w:rPr>
        <w:t xml:space="preserve"> se pot </w:t>
      </w:r>
      <w:proofErr w:type="spellStart"/>
      <w:r w:rsidRPr="00DB0DAF">
        <w:rPr>
          <w:rFonts w:ascii="Calibri" w:eastAsia="Arial" w:hAnsi="Calibri" w:cs="Calibri"/>
          <w:spacing w:val="1"/>
          <w:sz w:val="22"/>
          <w:szCs w:val="22"/>
        </w:rPr>
        <w:t>referi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dar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fără</w:t>
      </w:r>
      <w:proofErr w:type="spellEnd"/>
      <w:r w:rsidRPr="00DB0DAF">
        <w:rPr>
          <w:rFonts w:ascii="Calibri" w:eastAsia="Arial" w:hAnsi="Calibri" w:cs="Calibri"/>
          <w:spacing w:val="1"/>
          <w:sz w:val="22"/>
          <w:szCs w:val="22"/>
        </w:rPr>
        <w:t xml:space="preserve"> a se </w:t>
      </w:r>
      <w:proofErr w:type="spellStart"/>
      <w:r w:rsidRPr="00DB0DAF">
        <w:rPr>
          <w:rFonts w:ascii="Calibri" w:eastAsia="Arial" w:hAnsi="Calibri" w:cs="Calibri"/>
          <w:spacing w:val="1"/>
          <w:sz w:val="22"/>
          <w:szCs w:val="22"/>
        </w:rPr>
        <w:t>limita</w:t>
      </w:r>
      <w:proofErr w:type="spellEnd"/>
      <w:r w:rsidRPr="00DB0DAF">
        <w:rPr>
          <w:rFonts w:ascii="Calibri" w:eastAsia="Arial" w:hAnsi="Calibri" w:cs="Calibri"/>
          <w:spacing w:val="1"/>
          <w:sz w:val="22"/>
          <w:szCs w:val="22"/>
        </w:rPr>
        <w:t xml:space="preserve"> la: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împrejurare</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natură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economică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juridică</w:t>
      </w:r>
      <w:proofErr w:type="spellEnd"/>
      <w:r w:rsidRPr="00DB0DAF">
        <w:rPr>
          <w:rFonts w:ascii="Calibri" w:eastAsia="Arial" w:hAnsi="Calibri" w:cs="Calibri"/>
          <w:spacing w:val="1"/>
          <w:sz w:val="22"/>
          <w:szCs w:val="22"/>
        </w:rPr>
        <w:t xml:space="preserve">, act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fapt</w:t>
      </w:r>
      <w:proofErr w:type="spellEnd"/>
      <w:r w:rsidRPr="00DB0DAF">
        <w:rPr>
          <w:rFonts w:ascii="Calibri" w:eastAsia="Arial" w:hAnsi="Calibri" w:cs="Calibri"/>
          <w:spacing w:val="1"/>
          <w:sz w:val="22"/>
          <w:szCs w:val="22"/>
        </w:rPr>
        <w:t xml:space="preserve"> care </w:t>
      </w:r>
      <w:proofErr w:type="spellStart"/>
      <w:r w:rsidRPr="00DB0DAF">
        <w:rPr>
          <w:rFonts w:ascii="Calibri" w:eastAsia="Arial" w:hAnsi="Calibri" w:cs="Calibri"/>
          <w:spacing w:val="1"/>
          <w:sz w:val="22"/>
          <w:szCs w:val="22"/>
        </w:rPr>
        <w:t>ar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modifica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starea</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drept</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fapt</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existentă</w:t>
      </w:r>
      <w:proofErr w:type="spellEnd"/>
      <w:r w:rsidRPr="00DB0DAF">
        <w:rPr>
          <w:rFonts w:ascii="Calibri" w:eastAsia="Arial" w:hAnsi="Calibri" w:cs="Calibri"/>
          <w:spacing w:val="1"/>
          <w:sz w:val="22"/>
          <w:szCs w:val="22"/>
        </w:rPr>
        <w:t xml:space="preserve"> la </w:t>
      </w:r>
      <w:proofErr w:type="spellStart"/>
      <w:r w:rsidRPr="00DB0DAF">
        <w:rPr>
          <w:rFonts w:ascii="Calibri" w:eastAsia="Arial" w:hAnsi="Calibri" w:cs="Calibri"/>
          <w:spacing w:val="1"/>
          <w:sz w:val="22"/>
          <w:szCs w:val="22"/>
        </w:rPr>
        <w:t>momentul</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încheierii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Contractului</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finanţare</w:t>
      </w:r>
      <w:proofErr w:type="spellEnd"/>
      <w:r w:rsidRPr="00DB0DAF">
        <w:rPr>
          <w:rFonts w:ascii="Calibri" w:eastAsia="Arial" w:hAnsi="Calibri" w:cs="Calibri"/>
          <w:spacing w:val="1"/>
          <w:sz w:val="22"/>
          <w:szCs w:val="22"/>
        </w:rPr>
        <w:t>, (</w:t>
      </w:r>
      <w:proofErr w:type="spellStart"/>
      <w:r w:rsidRPr="00DB0DAF">
        <w:rPr>
          <w:rFonts w:ascii="Calibri" w:eastAsia="Arial" w:hAnsi="Calibri" w:cs="Calibri"/>
          <w:spacing w:val="1"/>
          <w:sz w:val="22"/>
          <w:szCs w:val="22"/>
        </w:rPr>
        <w:t>după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caz</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propunere</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modificare</w:t>
      </w:r>
      <w:proofErr w:type="spellEnd"/>
      <w:r w:rsidRPr="00DB0DAF">
        <w:rPr>
          <w:rFonts w:ascii="Calibri" w:eastAsia="Arial" w:hAnsi="Calibri" w:cs="Calibri"/>
          <w:spacing w:val="1"/>
          <w:sz w:val="22"/>
          <w:szCs w:val="22"/>
        </w:rPr>
        <w:t xml:space="preserve"> a </w:t>
      </w:r>
      <w:proofErr w:type="spellStart"/>
      <w:r w:rsidRPr="00DB0DAF">
        <w:rPr>
          <w:rFonts w:ascii="Calibri" w:eastAsia="Arial" w:hAnsi="Calibri" w:cs="Calibri"/>
          <w:spacing w:val="1"/>
          <w:sz w:val="22"/>
          <w:szCs w:val="22"/>
        </w:rPr>
        <w:t>Actului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Constitutiv</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divizare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fuziune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altă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procedură</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restructurare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organizatorică</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iniţierea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unei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proceduri</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reorganizare</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dizolvare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lichidare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participarea</w:t>
      </w:r>
      <w:proofErr w:type="spellEnd"/>
      <w:r w:rsidRPr="00DB0DAF">
        <w:rPr>
          <w:rFonts w:ascii="Calibri" w:eastAsia="Arial" w:hAnsi="Calibri" w:cs="Calibri"/>
          <w:spacing w:val="1"/>
          <w:sz w:val="22"/>
          <w:szCs w:val="22"/>
        </w:rPr>
        <w:t xml:space="preserve"> la </w:t>
      </w:r>
      <w:proofErr w:type="spellStart"/>
      <w:r w:rsidRPr="00DB0DAF">
        <w:rPr>
          <w:rFonts w:ascii="Calibri" w:eastAsia="Arial" w:hAnsi="Calibri" w:cs="Calibri"/>
          <w:spacing w:val="1"/>
          <w:sz w:val="22"/>
          <w:szCs w:val="22"/>
        </w:rPr>
        <w:t>capitalul</w:t>
      </w:r>
      <w:proofErr w:type="spellEnd"/>
      <w:r w:rsidRPr="00DB0DAF">
        <w:rPr>
          <w:rFonts w:ascii="Calibri" w:eastAsia="Arial" w:hAnsi="Calibri" w:cs="Calibri"/>
          <w:spacing w:val="1"/>
          <w:sz w:val="22"/>
          <w:szCs w:val="22"/>
        </w:rPr>
        <w:t xml:space="preserve"> social al </w:t>
      </w:r>
      <w:proofErr w:type="spellStart"/>
      <w:r w:rsidRPr="00DB0DAF">
        <w:rPr>
          <w:rFonts w:ascii="Calibri" w:eastAsia="Arial" w:hAnsi="Calibri" w:cs="Calibri"/>
          <w:spacing w:val="1"/>
          <w:sz w:val="22"/>
          <w:szCs w:val="22"/>
        </w:rPr>
        <w:t>altor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societăţi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comerciale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modificare</w:t>
      </w:r>
      <w:proofErr w:type="spellEnd"/>
      <w:r w:rsidRPr="00DB0DAF">
        <w:rPr>
          <w:rFonts w:ascii="Calibri" w:eastAsia="Arial" w:hAnsi="Calibri" w:cs="Calibri"/>
          <w:spacing w:val="1"/>
          <w:sz w:val="22"/>
          <w:szCs w:val="22"/>
        </w:rPr>
        <w:t xml:space="preserve"> a </w:t>
      </w:r>
      <w:proofErr w:type="spellStart"/>
      <w:r w:rsidRPr="00DB0DAF">
        <w:rPr>
          <w:rFonts w:ascii="Calibri" w:eastAsia="Arial" w:hAnsi="Calibri" w:cs="Calibri"/>
          <w:spacing w:val="1"/>
          <w:sz w:val="22"/>
          <w:szCs w:val="22"/>
        </w:rPr>
        <w:t>obiectului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naturii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activităţilor</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comerciale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desfăşurate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proceduri</w:t>
      </w:r>
      <w:proofErr w:type="spellEnd"/>
      <w:r w:rsidRPr="00DB0DAF">
        <w:rPr>
          <w:rFonts w:ascii="Calibri" w:eastAsia="Arial" w:hAnsi="Calibri" w:cs="Calibri"/>
          <w:spacing w:val="1"/>
          <w:sz w:val="22"/>
          <w:szCs w:val="22"/>
        </w:rPr>
        <w:t xml:space="preserve"> administrative, </w:t>
      </w:r>
      <w:proofErr w:type="spellStart"/>
      <w:r w:rsidRPr="00DB0DAF">
        <w:rPr>
          <w:rFonts w:ascii="Calibri" w:eastAsia="Arial" w:hAnsi="Calibri" w:cs="Calibri"/>
          <w:spacing w:val="1"/>
          <w:sz w:val="22"/>
          <w:szCs w:val="22"/>
        </w:rPr>
        <w:t>judiciare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arbitrale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iniţiate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împotriva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iminente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iminenţa</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oricărui</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caz</w:t>
      </w:r>
      <w:proofErr w:type="spellEnd"/>
      <w:r w:rsidRPr="00DB0DAF">
        <w:rPr>
          <w:rFonts w:ascii="Calibri" w:eastAsia="Arial" w:hAnsi="Calibri" w:cs="Calibri"/>
          <w:spacing w:val="1"/>
          <w:sz w:val="22"/>
          <w:szCs w:val="22"/>
        </w:rPr>
        <w:t xml:space="preserve"> de </w:t>
      </w:r>
      <w:proofErr w:type="spellStart"/>
      <w:r w:rsidRPr="00DB0DAF">
        <w:rPr>
          <w:rFonts w:ascii="Calibri" w:eastAsia="Arial" w:hAnsi="Calibri" w:cs="Calibri"/>
          <w:spacing w:val="1"/>
          <w:sz w:val="22"/>
          <w:szCs w:val="22"/>
        </w:rPr>
        <w:t>neîndeplinire</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sau</w:t>
      </w:r>
      <w:proofErr w:type="spellEnd"/>
      <w:r w:rsidRPr="00DB0DAF">
        <w:rPr>
          <w:rFonts w:ascii="Calibri" w:eastAsia="Arial" w:hAnsi="Calibri" w:cs="Calibri"/>
          <w:spacing w:val="1"/>
          <w:sz w:val="22"/>
          <w:szCs w:val="22"/>
        </w:rPr>
        <w:t xml:space="preserve"> </w:t>
      </w:r>
      <w:proofErr w:type="spellStart"/>
      <w:r w:rsidRPr="00DB0DAF">
        <w:rPr>
          <w:rFonts w:ascii="Calibri" w:eastAsia="Arial" w:hAnsi="Calibri" w:cs="Calibri"/>
          <w:spacing w:val="1"/>
          <w:sz w:val="22"/>
          <w:szCs w:val="22"/>
        </w:rPr>
        <w:t>culpă</w:t>
      </w:r>
      <w:proofErr w:type="spellEnd"/>
      <w:r w:rsidRPr="00DB0DAF">
        <w:rPr>
          <w:rFonts w:ascii="Calibri" w:eastAsia="Arial" w:hAnsi="Calibri" w:cs="Calibri"/>
          <w:spacing w:val="1"/>
          <w:sz w:val="22"/>
          <w:szCs w:val="22"/>
        </w:rPr>
        <w:t xml:space="preserve">, etc. </w:t>
      </w:r>
    </w:p>
    <w:p w14:paraId="30852B50" w14:textId="77777777" w:rsidR="008E5536" w:rsidRPr="00DB0DAF" w:rsidRDefault="008E5536" w:rsidP="008E5536">
      <w:pPr>
        <w:spacing w:line="276" w:lineRule="auto"/>
        <w:jc w:val="both"/>
        <w:rPr>
          <w:rFonts w:ascii="Calibri" w:eastAsia="Arial" w:hAnsi="Calibri" w:cs="Calibri"/>
          <w:b/>
          <w:spacing w:val="1"/>
          <w:sz w:val="22"/>
          <w:szCs w:val="22"/>
        </w:rPr>
      </w:pPr>
    </w:p>
    <w:p w14:paraId="7FDB6989" w14:textId="77777777" w:rsidR="008E5536" w:rsidRPr="00DB0DAF" w:rsidRDefault="008E5536" w:rsidP="008E5536">
      <w:pPr>
        <w:spacing w:line="276" w:lineRule="auto"/>
        <w:jc w:val="both"/>
        <w:rPr>
          <w:rFonts w:ascii="Calibri" w:eastAsia="Arial" w:hAnsi="Calibri" w:cs="Calibri"/>
          <w:b/>
          <w:spacing w:val="1"/>
          <w:sz w:val="22"/>
          <w:szCs w:val="22"/>
          <w:lang w:val="it-IT"/>
        </w:rPr>
      </w:pPr>
      <w:r w:rsidRPr="00DB0DAF">
        <w:rPr>
          <w:rFonts w:ascii="Calibri" w:eastAsia="Arial" w:hAnsi="Calibri" w:cs="Calibri"/>
          <w:b/>
          <w:spacing w:val="1"/>
          <w:sz w:val="22"/>
          <w:szCs w:val="22"/>
          <w:lang w:val="it-IT"/>
        </w:rPr>
        <w:t>Articolul 4 - Completarea</w:t>
      </w:r>
      <w:r w:rsidRPr="00DB0DAF">
        <w:rPr>
          <w:rFonts w:ascii="Calibri" w:eastAsia="Arial" w:hAnsi="Calibri" w:cs="Calibri"/>
          <w:b/>
          <w:spacing w:val="1"/>
          <w:sz w:val="22"/>
          <w:szCs w:val="22"/>
          <w:lang w:val="ro-RO"/>
        </w:rPr>
        <w:t xml:space="preserve"> articolului 11 - </w:t>
      </w:r>
      <w:r w:rsidRPr="00DB0DAF">
        <w:rPr>
          <w:rFonts w:ascii="Calibri" w:eastAsia="Arial" w:hAnsi="Calibri" w:cs="Calibri"/>
          <w:b/>
          <w:spacing w:val="1"/>
          <w:sz w:val="22"/>
          <w:szCs w:val="22"/>
          <w:lang w:val="it-IT"/>
        </w:rPr>
        <w:t xml:space="preserve">Conflictul de interese și incompatibilități din </w:t>
      </w:r>
      <w:r w:rsidRPr="00DB0DAF">
        <w:rPr>
          <w:rFonts w:ascii="Calibri" w:eastAsia="Arial" w:hAnsi="Calibri" w:cs="Calibri"/>
          <w:b/>
          <w:spacing w:val="1"/>
          <w:sz w:val="22"/>
          <w:szCs w:val="22"/>
          <w:lang w:val="ro-RO"/>
        </w:rPr>
        <w:t>Condițiile generale:</w:t>
      </w:r>
    </w:p>
    <w:p w14:paraId="1F6CA5EE" w14:textId="77777777" w:rsidR="008E5536" w:rsidRPr="00DB0DAF" w:rsidRDefault="008E5536" w:rsidP="008E5536">
      <w:pPr>
        <w:spacing w:line="276" w:lineRule="auto"/>
        <w:jc w:val="both"/>
        <w:rPr>
          <w:rFonts w:ascii="Calibri" w:eastAsia="Arial" w:hAnsi="Calibri" w:cs="Calibri"/>
          <w:b/>
          <w:spacing w:val="1"/>
          <w:sz w:val="22"/>
          <w:szCs w:val="22"/>
          <w:lang w:val="it-IT"/>
        </w:rPr>
      </w:pPr>
    </w:p>
    <w:p w14:paraId="26266A5D" w14:textId="77777777" w:rsidR="008E5536" w:rsidRPr="00DB0DAF" w:rsidRDefault="008E5536" w:rsidP="008E5536">
      <w:pPr>
        <w:spacing w:line="276" w:lineRule="auto"/>
        <w:jc w:val="both"/>
        <w:rPr>
          <w:rFonts w:ascii="Calibri" w:eastAsia="Arial" w:hAnsi="Calibri" w:cs="Calibri"/>
          <w:spacing w:val="1"/>
          <w:sz w:val="22"/>
          <w:szCs w:val="22"/>
          <w:lang w:val="it-IT"/>
        </w:rPr>
      </w:pPr>
      <w:r w:rsidRPr="00DB0DAF">
        <w:rPr>
          <w:rFonts w:ascii="Calibri" w:eastAsia="Arial" w:hAnsi="Calibri" w:cs="Calibri"/>
          <w:spacing w:val="1"/>
          <w:sz w:val="22"/>
          <w:szCs w:val="22"/>
          <w:lang w:val="it-IT"/>
        </w:rPr>
        <w:t xml:space="preserve">La solicitarea, pentru prima dată, într-o cerere de rambursare/plată, a cheltuielilor aferente unui contract de achiziţie/achiziție directă, Beneficiarul va depune o declaraţie pe proprie răspundere a reprezentantului legal al Beneficiarului din care să rezulte că nu se află într-o situaţie de conflict de interese. </w:t>
      </w:r>
    </w:p>
    <w:p w14:paraId="2ACB2F87" w14:textId="77777777" w:rsidR="008E5536" w:rsidRPr="00DB0DAF" w:rsidRDefault="008E5536" w:rsidP="008E5536">
      <w:pPr>
        <w:spacing w:line="276" w:lineRule="auto"/>
        <w:jc w:val="both"/>
        <w:rPr>
          <w:rFonts w:ascii="Calibri" w:eastAsia="Arial" w:hAnsi="Calibri" w:cs="Calibri"/>
          <w:spacing w:val="1"/>
          <w:sz w:val="22"/>
          <w:szCs w:val="22"/>
          <w:lang w:val="it-IT"/>
        </w:rPr>
      </w:pPr>
    </w:p>
    <w:p w14:paraId="4FEB1B4B" w14:textId="77777777" w:rsidR="008E5536" w:rsidRPr="00DB0DAF" w:rsidRDefault="008E5536" w:rsidP="008E5536">
      <w:pPr>
        <w:spacing w:line="276" w:lineRule="auto"/>
        <w:jc w:val="both"/>
        <w:rPr>
          <w:rFonts w:ascii="Calibri" w:eastAsia="Arial" w:hAnsi="Calibri" w:cs="Calibri"/>
          <w:b/>
          <w:spacing w:val="1"/>
          <w:sz w:val="22"/>
          <w:szCs w:val="22"/>
          <w:lang w:val="it-IT"/>
        </w:rPr>
      </w:pPr>
      <w:r w:rsidRPr="00DB0DAF">
        <w:rPr>
          <w:rFonts w:ascii="Calibri" w:eastAsia="Arial" w:hAnsi="Calibri" w:cs="Calibri"/>
          <w:b/>
          <w:spacing w:val="1"/>
          <w:sz w:val="22"/>
          <w:szCs w:val="22"/>
          <w:lang w:val="it-IT"/>
        </w:rPr>
        <w:t>Articolul 5 - Completarea</w:t>
      </w:r>
      <w:r w:rsidRPr="00DB0DAF">
        <w:rPr>
          <w:rFonts w:ascii="Calibri" w:eastAsia="Arial" w:hAnsi="Calibri" w:cs="Calibri"/>
          <w:b/>
          <w:spacing w:val="1"/>
          <w:sz w:val="22"/>
          <w:szCs w:val="22"/>
          <w:lang w:val="ro-RO"/>
        </w:rPr>
        <w:t xml:space="preserve"> articolului 13 - </w:t>
      </w:r>
      <w:r w:rsidRPr="00DB0DAF">
        <w:rPr>
          <w:rFonts w:ascii="Calibri" w:eastAsia="Arial" w:hAnsi="Calibri" w:cs="Calibri"/>
          <w:b/>
          <w:spacing w:val="1"/>
          <w:sz w:val="22"/>
          <w:szCs w:val="22"/>
          <w:lang w:val="it-IT"/>
        </w:rPr>
        <w:t>Monitorizare și raportare</w:t>
      </w:r>
      <w:r w:rsidRPr="00DB0DAF">
        <w:rPr>
          <w:rFonts w:ascii="Calibri" w:eastAsia="Arial" w:hAnsi="Calibri" w:cs="Calibri"/>
          <w:b/>
          <w:spacing w:val="1"/>
          <w:sz w:val="22"/>
          <w:szCs w:val="22"/>
          <w:lang w:val="ro-RO"/>
        </w:rPr>
        <w:t xml:space="preserve"> din Condițiile generale:</w:t>
      </w:r>
    </w:p>
    <w:p w14:paraId="0982F081" w14:textId="77777777" w:rsidR="008E5536" w:rsidRPr="00DB0DAF" w:rsidRDefault="008E5536" w:rsidP="008E5536">
      <w:pPr>
        <w:spacing w:line="276" w:lineRule="auto"/>
        <w:jc w:val="both"/>
        <w:rPr>
          <w:rFonts w:ascii="Calibri" w:eastAsia="Arial" w:hAnsi="Calibri" w:cs="Calibri"/>
          <w:spacing w:val="1"/>
          <w:sz w:val="22"/>
          <w:szCs w:val="22"/>
          <w:lang w:val="it-IT"/>
        </w:rPr>
      </w:pPr>
    </w:p>
    <w:p w14:paraId="7F5139AF" w14:textId="69E35FEA" w:rsidR="008E5536" w:rsidRPr="00DB0DAF" w:rsidRDefault="008E5536" w:rsidP="00E84B2C">
      <w:pPr>
        <w:numPr>
          <w:ilvl w:val="0"/>
          <w:numId w:val="43"/>
        </w:numPr>
        <w:spacing w:line="276" w:lineRule="auto"/>
        <w:ind w:left="284"/>
        <w:jc w:val="both"/>
        <w:rPr>
          <w:rFonts w:ascii="Calibri" w:eastAsia="Arial" w:hAnsi="Calibri" w:cs="Calibri"/>
          <w:spacing w:val="1"/>
          <w:sz w:val="22"/>
          <w:szCs w:val="22"/>
          <w:lang w:val="it-IT"/>
        </w:rPr>
      </w:pPr>
      <w:r w:rsidRPr="00DB0DAF">
        <w:rPr>
          <w:rFonts w:ascii="Calibri" w:eastAsia="Arial" w:hAnsi="Calibri" w:cs="Calibri"/>
          <w:spacing w:val="1"/>
          <w:sz w:val="22"/>
          <w:szCs w:val="22"/>
          <w:lang w:val="it-IT"/>
        </w:rPr>
        <w:t>AM PR N</w:t>
      </w:r>
      <w:r w:rsidR="00B2202A" w:rsidRPr="00DB0DAF">
        <w:rPr>
          <w:rFonts w:ascii="Calibri" w:eastAsia="Arial" w:hAnsi="Calibri" w:cs="Calibri"/>
          <w:spacing w:val="1"/>
          <w:sz w:val="22"/>
          <w:szCs w:val="22"/>
          <w:lang w:val="it-IT"/>
        </w:rPr>
        <w:t>ord</w:t>
      </w:r>
      <w:r w:rsidR="000C16E3">
        <w:rPr>
          <w:rFonts w:ascii="Calibri" w:eastAsia="Arial" w:hAnsi="Calibri" w:cs="Calibri"/>
          <w:spacing w:val="1"/>
          <w:sz w:val="22"/>
          <w:szCs w:val="22"/>
          <w:lang w:val="it-IT"/>
        </w:rPr>
        <w:t>-</w:t>
      </w:r>
      <w:r w:rsidR="00807527" w:rsidRPr="00DB0DAF">
        <w:rPr>
          <w:rFonts w:ascii="Calibri" w:eastAsia="Arial" w:hAnsi="Calibri" w:cs="Calibri"/>
          <w:spacing w:val="1"/>
          <w:sz w:val="22"/>
          <w:szCs w:val="22"/>
          <w:lang w:val="it-IT"/>
        </w:rPr>
        <w:t>E</w:t>
      </w:r>
      <w:r w:rsidR="00B2202A" w:rsidRPr="00DB0DAF">
        <w:rPr>
          <w:rFonts w:ascii="Calibri" w:eastAsia="Arial" w:hAnsi="Calibri" w:cs="Calibri"/>
          <w:spacing w:val="1"/>
          <w:sz w:val="22"/>
          <w:szCs w:val="22"/>
          <w:lang w:val="it-IT"/>
        </w:rPr>
        <w:t>st</w:t>
      </w:r>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monitorizează</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implementarea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proiectului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din</w:t>
      </w:r>
      <w:proofErr w:type="spellEnd"/>
      <w:r w:rsidRPr="00DB0DAF">
        <w:rPr>
          <w:rFonts w:ascii="Calibri" w:eastAsia="Arial" w:hAnsi="Calibri" w:cs="Calibri"/>
          <w:spacing w:val="1"/>
          <w:sz w:val="22"/>
          <w:szCs w:val="22"/>
          <w:lang w:val="it-IT"/>
        </w:rPr>
        <w:t xml:space="preserve"> punct de vedere al </w:t>
      </w:r>
      <w:proofErr w:type="spellStart"/>
      <w:r w:rsidRPr="00DB0DAF">
        <w:rPr>
          <w:rFonts w:ascii="Calibri" w:eastAsia="Arial" w:hAnsi="Calibri" w:cs="Calibri"/>
          <w:spacing w:val="1"/>
          <w:sz w:val="22"/>
          <w:szCs w:val="22"/>
          <w:lang w:val="it-IT"/>
        </w:rPr>
        <w:t>îndeplinirii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indicatorilor</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atingerii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rezultatelor</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și</w:t>
      </w:r>
      <w:proofErr w:type="spellEnd"/>
      <w:r w:rsidRPr="00DB0DAF">
        <w:rPr>
          <w:rFonts w:ascii="Calibri" w:eastAsia="Arial" w:hAnsi="Calibri" w:cs="Calibri"/>
          <w:spacing w:val="1"/>
          <w:sz w:val="22"/>
          <w:szCs w:val="22"/>
          <w:lang w:val="it-IT"/>
        </w:rPr>
        <w:t xml:space="preserve"> a </w:t>
      </w:r>
      <w:proofErr w:type="spellStart"/>
      <w:r w:rsidRPr="00DB0DAF">
        <w:rPr>
          <w:rFonts w:ascii="Calibri" w:eastAsia="Arial" w:hAnsi="Calibri" w:cs="Calibri"/>
          <w:spacing w:val="1"/>
          <w:sz w:val="22"/>
          <w:szCs w:val="22"/>
          <w:lang w:val="it-IT"/>
        </w:rPr>
        <w:t>obiectivelor</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asumate</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către</w:t>
      </w:r>
      <w:proofErr w:type="spellEnd"/>
      <w:r w:rsidRPr="00DB0DAF">
        <w:rPr>
          <w:rFonts w:ascii="Calibri" w:eastAsia="Arial" w:hAnsi="Calibri" w:cs="Calibri"/>
          <w:spacing w:val="1"/>
          <w:sz w:val="22"/>
          <w:szCs w:val="22"/>
          <w:lang w:val="it-IT"/>
        </w:rPr>
        <w:t xml:space="preserve"> Beneficiar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ererea</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și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anexele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acesteia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respectării</w:t>
      </w:r>
      <w:proofErr w:type="spellEnd"/>
      <w:r w:rsidRPr="00DB0DAF">
        <w:rPr>
          <w:rFonts w:ascii="Calibri" w:eastAsia="Arial" w:hAnsi="Calibri" w:cs="Calibri"/>
          <w:spacing w:val="1"/>
          <w:sz w:val="22"/>
          <w:szCs w:val="22"/>
          <w:lang w:val="it-IT"/>
        </w:rPr>
        <w:t xml:space="preserve"> </w:t>
      </w:r>
      <w:proofErr w:type="spellStart"/>
      <w:r w:rsidR="00833AB8">
        <w:rPr>
          <w:rFonts w:ascii="Calibri" w:eastAsia="Arial" w:hAnsi="Calibri" w:cs="Calibri"/>
          <w:spacing w:val="1"/>
          <w:sz w:val="22"/>
          <w:szCs w:val="22"/>
          <w:lang w:val="it-IT"/>
        </w:rPr>
        <w:t>P</w:t>
      </w:r>
      <w:r w:rsidRPr="00DB0DAF">
        <w:rPr>
          <w:rFonts w:ascii="Calibri" w:eastAsia="Arial" w:hAnsi="Calibri" w:cs="Calibri"/>
          <w:spacing w:val="1"/>
          <w:sz w:val="22"/>
          <w:szCs w:val="22"/>
          <w:lang w:val="it-IT"/>
        </w:rPr>
        <w:t>lanului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monitorizare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acord</w:t>
      </w:r>
      <w:proofErr w:type="spellEnd"/>
      <w:r w:rsidRPr="00DB0DAF">
        <w:rPr>
          <w:rFonts w:ascii="Calibri" w:eastAsia="Arial" w:hAnsi="Calibri" w:cs="Calibri"/>
          <w:spacing w:val="1"/>
          <w:sz w:val="22"/>
          <w:szCs w:val="22"/>
          <w:lang w:val="it-IT"/>
        </w:rPr>
        <w:t xml:space="preserve"> cu </w:t>
      </w:r>
      <w:proofErr w:type="spellStart"/>
      <w:r w:rsidRPr="00DB0DAF">
        <w:rPr>
          <w:rFonts w:ascii="Calibri" w:eastAsia="Arial" w:hAnsi="Calibri" w:cs="Calibri"/>
          <w:spacing w:val="1"/>
          <w:sz w:val="22"/>
          <w:szCs w:val="22"/>
          <w:lang w:val="it-IT"/>
        </w:rPr>
        <w:t>prevederile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contractuale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specifice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operațiunii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finanțate</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etapa</w:t>
      </w:r>
      <w:proofErr w:type="spellEnd"/>
      <w:r w:rsidRPr="00DB0DAF">
        <w:rPr>
          <w:rFonts w:ascii="Calibri" w:eastAsia="Arial" w:hAnsi="Calibri" w:cs="Calibri"/>
          <w:spacing w:val="1"/>
          <w:sz w:val="22"/>
          <w:szCs w:val="22"/>
          <w:lang w:val="it-IT"/>
        </w:rPr>
        <w:t xml:space="preserve"> de implementare </w:t>
      </w:r>
      <w:proofErr w:type="spellStart"/>
      <w:r w:rsidRPr="00DB0DAF">
        <w:rPr>
          <w:rFonts w:ascii="Calibri" w:eastAsia="Arial" w:hAnsi="Calibri" w:cs="Calibri"/>
          <w:spacing w:val="1"/>
          <w:sz w:val="22"/>
          <w:szCs w:val="22"/>
          <w:lang w:val="it-IT"/>
        </w:rPr>
        <w:t>şi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durabilitate</w:t>
      </w:r>
      <w:proofErr w:type="spellEnd"/>
      <w:r w:rsidRPr="00DB0DAF">
        <w:rPr>
          <w:rFonts w:ascii="Calibri" w:eastAsia="Arial" w:hAnsi="Calibri" w:cs="Calibri"/>
          <w:spacing w:val="1"/>
          <w:sz w:val="22"/>
          <w:szCs w:val="22"/>
          <w:lang w:val="it-IT"/>
        </w:rPr>
        <w:t xml:space="preserve"> a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ontractului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finanțare</w:t>
      </w:r>
      <w:proofErr w:type="spellEnd"/>
      <w:r w:rsidRPr="00DB0DAF">
        <w:rPr>
          <w:rFonts w:ascii="Calibri" w:eastAsia="Arial" w:hAnsi="Calibri" w:cs="Calibri"/>
          <w:spacing w:val="1"/>
          <w:sz w:val="22"/>
          <w:szCs w:val="22"/>
          <w:lang w:val="it-IT"/>
        </w:rPr>
        <w:t xml:space="preserve">. </w:t>
      </w:r>
    </w:p>
    <w:p w14:paraId="6A1EF0F2" w14:textId="24AAF134" w:rsidR="008E5536" w:rsidRPr="00DB0DAF" w:rsidRDefault="008E5536" w:rsidP="00E84B2C">
      <w:pPr>
        <w:numPr>
          <w:ilvl w:val="0"/>
          <w:numId w:val="43"/>
        </w:numPr>
        <w:spacing w:line="276" w:lineRule="auto"/>
        <w:ind w:left="284"/>
        <w:jc w:val="both"/>
        <w:rPr>
          <w:rFonts w:ascii="Calibri" w:eastAsia="Arial" w:hAnsi="Calibri" w:cs="Calibri"/>
          <w:spacing w:val="1"/>
          <w:sz w:val="22"/>
          <w:szCs w:val="22"/>
          <w:lang w:val="it-IT"/>
        </w:rPr>
      </w:pPr>
      <w:proofErr w:type="spellStart"/>
      <w:r w:rsidRPr="00DB0DAF">
        <w:rPr>
          <w:rFonts w:ascii="Calibri" w:eastAsia="Arial" w:hAnsi="Calibri" w:cs="Calibri"/>
          <w:spacing w:val="1"/>
          <w:sz w:val="22"/>
          <w:szCs w:val="22"/>
          <w:lang w:val="it-IT"/>
        </w:rPr>
        <w:lastRenderedPageBreak/>
        <w:t>Procesul</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monitorizare</w:t>
      </w:r>
      <w:proofErr w:type="spellEnd"/>
      <w:r w:rsidRPr="00DB0DAF">
        <w:rPr>
          <w:rFonts w:ascii="Calibri" w:eastAsia="Arial" w:hAnsi="Calibri" w:cs="Calibri"/>
          <w:spacing w:val="1"/>
          <w:sz w:val="22"/>
          <w:szCs w:val="22"/>
          <w:lang w:val="it-IT"/>
        </w:rPr>
        <w:t xml:space="preserve"> se </w:t>
      </w:r>
      <w:proofErr w:type="spellStart"/>
      <w:r w:rsidRPr="00DB0DAF">
        <w:rPr>
          <w:rFonts w:ascii="Calibri" w:eastAsia="Arial" w:hAnsi="Calibri" w:cs="Calibri"/>
          <w:spacing w:val="1"/>
          <w:sz w:val="22"/>
          <w:szCs w:val="22"/>
          <w:lang w:val="it-IT"/>
        </w:rPr>
        <w:t>realizează</w:t>
      </w:r>
      <w:proofErr w:type="spellEnd"/>
      <w:r w:rsidRPr="00DB0DAF">
        <w:rPr>
          <w:rFonts w:ascii="Calibri" w:eastAsia="Arial" w:hAnsi="Calibri" w:cs="Calibri"/>
          <w:spacing w:val="1"/>
          <w:sz w:val="22"/>
          <w:szCs w:val="22"/>
          <w:lang w:val="it-IT"/>
        </w:rPr>
        <w:t xml:space="preserve"> pe </w:t>
      </w:r>
      <w:proofErr w:type="spellStart"/>
      <w:r w:rsidRPr="00DB0DAF">
        <w:rPr>
          <w:rFonts w:ascii="Calibri" w:eastAsia="Arial" w:hAnsi="Calibri" w:cs="Calibri"/>
          <w:spacing w:val="1"/>
          <w:sz w:val="22"/>
          <w:szCs w:val="22"/>
          <w:lang w:val="it-IT"/>
        </w:rPr>
        <w:t>baza</w:t>
      </w:r>
      <w:proofErr w:type="spellEnd"/>
      <w:r w:rsidRPr="00DB0DAF">
        <w:rPr>
          <w:rFonts w:ascii="Calibri" w:eastAsia="Arial" w:hAnsi="Calibri" w:cs="Calibri"/>
          <w:spacing w:val="1"/>
          <w:sz w:val="22"/>
          <w:szCs w:val="22"/>
          <w:lang w:val="it-IT"/>
        </w:rPr>
        <w:t xml:space="preserve"> </w:t>
      </w:r>
      <w:proofErr w:type="spellStart"/>
      <w:r w:rsidR="00833AB8">
        <w:rPr>
          <w:rFonts w:ascii="Calibri" w:eastAsia="Arial" w:hAnsi="Calibri" w:cs="Calibri"/>
          <w:spacing w:val="1"/>
          <w:sz w:val="22"/>
          <w:szCs w:val="22"/>
          <w:lang w:val="it-IT"/>
        </w:rPr>
        <w:t>C</w:t>
      </w:r>
      <w:r w:rsidRPr="00DB0DAF">
        <w:rPr>
          <w:rFonts w:ascii="Calibri" w:eastAsia="Arial" w:hAnsi="Calibri" w:cs="Calibri"/>
          <w:spacing w:val="1"/>
          <w:sz w:val="22"/>
          <w:szCs w:val="22"/>
          <w:lang w:val="it-IT"/>
        </w:rPr>
        <w:t>ontractului</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finanţare</w:t>
      </w:r>
      <w:proofErr w:type="spellEnd"/>
      <w:r w:rsidRPr="00DB0DAF">
        <w:rPr>
          <w:rFonts w:ascii="Calibri" w:eastAsia="Arial" w:hAnsi="Calibri" w:cs="Calibri"/>
          <w:spacing w:val="1"/>
          <w:sz w:val="22"/>
          <w:szCs w:val="22"/>
          <w:lang w:val="it-IT"/>
        </w:rPr>
        <w:t xml:space="preserve"> şi a </w:t>
      </w:r>
      <w:proofErr w:type="spellStart"/>
      <w:r w:rsidRPr="00DB0DAF">
        <w:rPr>
          <w:rFonts w:ascii="Calibri" w:eastAsia="Arial" w:hAnsi="Calibri" w:cs="Calibri"/>
          <w:spacing w:val="1"/>
          <w:sz w:val="22"/>
          <w:szCs w:val="22"/>
          <w:lang w:val="it-IT"/>
        </w:rPr>
        <w:t>anexelor</w:t>
      </w:r>
      <w:proofErr w:type="spellEnd"/>
      <w:r w:rsidRPr="00DB0DAF">
        <w:rPr>
          <w:rFonts w:ascii="Calibri" w:eastAsia="Arial" w:hAnsi="Calibri" w:cs="Calibri"/>
          <w:spacing w:val="1"/>
          <w:sz w:val="22"/>
          <w:szCs w:val="22"/>
          <w:lang w:val="it-IT"/>
        </w:rPr>
        <w:t xml:space="preserve"> la acesta, în condiţiile prevederilor legale aplicabile. </w:t>
      </w:r>
    </w:p>
    <w:p w14:paraId="400E7637" w14:textId="3BD6431D" w:rsidR="008E5536" w:rsidRPr="00DB0DAF" w:rsidRDefault="003E4CAB" w:rsidP="00E84B2C">
      <w:pPr>
        <w:numPr>
          <w:ilvl w:val="0"/>
          <w:numId w:val="43"/>
        </w:numPr>
        <w:spacing w:line="276" w:lineRule="auto"/>
        <w:ind w:left="284"/>
        <w:jc w:val="both"/>
        <w:rPr>
          <w:rFonts w:ascii="Calibri" w:eastAsia="Arial" w:hAnsi="Calibri" w:cs="Calibri"/>
          <w:spacing w:val="1"/>
          <w:sz w:val="22"/>
          <w:szCs w:val="22"/>
          <w:lang w:val="it-IT"/>
        </w:rPr>
      </w:pPr>
      <w:bookmarkStart w:id="3" w:name="_Hlk150340330"/>
      <w:r w:rsidRPr="00DB0DAF">
        <w:rPr>
          <w:rFonts w:ascii="Calibri" w:eastAsia="Arial" w:hAnsi="Calibri" w:cs="Calibri"/>
          <w:spacing w:val="1"/>
          <w:sz w:val="22"/>
          <w:szCs w:val="22"/>
          <w:lang w:val="it-IT"/>
        </w:rPr>
        <w:t>Documentele justificative care probează</w:t>
      </w:r>
      <w:r w:rsidR="008E5536" w:rsidRPr="00DB0DAF">
        <w:rPr>
          <w:rFonts w:ascii="Calibri" w:eastAsia="Arial" w:hAnsi="Calibri" w:cs="Calibri"/>
          <w:spacing w:val="1"/>
          <w:sz w:val="22"/>
          <w:szCs w:val="22"/>
          <w:lang w:val="it-IT"/>
        </w:rPr>
        <w:t xml:space="preserve"> îndeplinirea indicatorilor de etapă se transmit de </w:t>
      </w:r>
      <w:r w:rsidRPr="00DB0DAF">
        <w:rPr>
          <w:rFonts w:ascii="Calibri" w:eastAsia="Arial" w:hAnsi="Calibri" w:cs="Calibri"/>
          <w:spacing w:val="1"/>
          <w:sz w:val="22"/>
          <w:szCs w:val="22"/>
          <w:lang w:val="it-IT"/>
        </w:rPr>
        <w:t xml:space="preserve">către </w:t>
      </w:r>
      <w:r w:rsidR="008E5536" w:rsidRPr="00DB0DAF">
        <w:rPr>
          <w:rFonts w:ascii="Calibri" w:eastAsia="Arial" w:hAnsi="Calibri" w:cs="Calibri"/>
          <w:spacing w:val="1"/>
          <w:sz w:val="22"/>
          <w:szCs w:val="22"/>
          <w:lang w:val="it-IT"/>
        </w:rPr>
        <w:t xml:space="preserve">Beneficiar în termen de 5 zile lucrătoare de la termenul prevăzut pentru un indicator de etapă. </w:t>
      </w:r>
      <w:r w:rsidRPr="00DB0DAF">
        <w:rPr>
          <w:rFonts w:ascii="Calibri" w:eastAsia="Arial" w:hAnsi="Calibri" w:cs="Calibri"/>
          <w:spacing w:val="1"/>
          <w:sz w:val="22"/>
          <w:szCs w:val="22"/>
          <w:lang w:val="it-IT"/>
        </w:rPr>
        <w:t xml:space="preserve">Aceste documente se </w:t>
      </w:r>
      <w:r w:rsidR="008E5536" w:rsidRPr="00DB0DAF">
        <w:rPr>
          <w:rFonts w:ascii="Calibri" w:eastAsia="Arial" w:hAnsi="Calibri" w:cs="Calibri"/>
          <w:spacing w:val="1"/>
          <w:sz w:val="22"/>
          <w:szCs w:val="22"/>
          <w:lang w:val="it-IT"/>
        </w:rPr>
        <w:t>încarcă în sistemul informatic MySMIS2021/SMIS2021+</w:t>
      </w:r>
      <w:r w:rsidR="00092DF9" w:rsidRPr="00DB0DAF">
        <w:rPr>
          <w:rFonts w:ascii="Calibri" w:eastAsia="Arial" w:hAnsi="Calibri" w:cs="Calibri"/>
          <w:spacing w:val="1"/>
          <w:sz w:val="22"/>
          <w:szCs w:val="22"/>
          <w:lang w:val="it-IT"/>
        </w:rPr>
        <w:t>.</w:t>
      </w:r>
      <w:r w:rsidR="008E5536" w:rsidRPr="00DB0DAF">
        <w:rPr>
          <w:rFonts w:ascii="Calibri" w:eastAsia="Arial" w:hAnsi="Calibri" w:cs="Calibri"/>
          <w:spacing w:val="1"/>
          <w:sz w:val="22"/>
          <w:szCs w:val="22"/>
          <w:lang w:val="it-IT"/>
        </w:rPr>
        <w:t xml:space="preserve"> </w:t>
      </w:r>
    </w:p>
    <w:bookmarkEnd w:id="3"/>
    <w:p w14:paraId="372C4BA4" w14:textId="7E07DAF6" w:rsidR="00753B3C" w:rsidRPr="0090370E" w:rsidRDefault="008E5536" w:rsidP="0090370E">
      <w:pPr>
        <w:numPr>
          <w:ilvl w:val="0"/>
          <w:numId w:val="43"/>
        </w:numPr>
        <w:spacing w:line="276" w:lineRule="auto"/>
        <w:ind w:left="284"/>
        <w:jc w:val="both"/>
        <w:rPr>
          <w:rFonts w:ascii="Calibri" w:eastAsia="Arial" w:hAnsi="Calibri" w:cs="Calibri"/>
          <w:spacing w:val="1"/>
          <w:sz w:val="22"/>
          <w:szCs w:val="22"/>
          <w:lang w:val="it-IT"/>
        </w:rPr>
      </w:pP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situația</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nerealizării</w:t>
      </w:r>
      <w:proofErr w:type="spellEnd"/>
      <w:r w:rsidRPr="00DB0DAF">
        <w:rPr>
          <w:rFonts w:ascii="Calibri" w:eastAsia="Arial" w:hAnsi="Calibri" w:cs="Calibri"/>
          <w:spacing w:val="1"/>
          <w:sz w:val="22"/>
          <w:szCs w:val="22"/>
          <w:lang w:val="it-IT"/>
        </w:rPr>
        <w:t xml:space="preserve">, la </w:t>
      </w:r>
      <w:proofErr w:type="spellStart"/>
      <w:r w:rsidRPr="00DB0DAF">
        <w:rPr>
          <w:rFonts w:ascii="Calibri" w:eastAsia="Arial" w:hAnsi="Calibri" w:cs="Calibri"/>
          <w:spacing w:val="1"/>
          <w:sz w:val="22"/>
          <w:szCs w:val="22"/>
          <w:lang w:val="it-IT"/>
        </w:rPr>
        <w:t>termen</w:t>
      </w:r>
      <w:proofErr w:type="spellEnd"/>
      <w:r w:rsidRPr="00DB0DAF">
        <w:rPr>
          <w:rFonts w:ascii="Calibri" w:eastAsia="Arial" w:hAnsi="Calibri" w:cs="Calibri"/>
          <w:spacing w:val="1"/>
          <w:sz w:val="22"/>
          <w:szCs w:val="22"/>
          <w:lang w:val="it-IT"/>
        </w:rPr>
        <w:t xml:space="preserve">, a </w:t>
      </w:r>
      <w:proofErr w:type="spellStart"/>
      <w:r w:rsidRPr="00DB0DAF">
        <w:rPr>
          <w:rFonts w:ascii="Calibri" w:eastAsia="Arial" w:hAnsi="Calibri" w:cs="Calibri"/>
          <w:spacing w:val="1"/>
          <w:sz w:val="22"/>
          <w:szCs w:val="22"/>
          <w:lang w:val="it-IT"/>
        </w:rPr>
        <w:t>indicatorilor</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etapă</w:t>
      </w:r>
      <w:proofErr w:type="spellEnd"/>
      <w:r w:rsidRPr="00DB0DAF">
        <w:rPr>
          <w:rFonts w:ascii="Calibri" w:eastAsia="Arial" w:hAnsi="Calibri" w:cs="Calibri"/>
          <w:spacing w:val="1"/>
          <w:sz w:val="22"/>
          <w:szCs w:val="22"/>
          <w:lang w:val="it-IT"/>
        </w:rPr>
        <w:t>, AM PR N</w:t>
      </w:r>
      <w:r w:rsidR="000B1548">
        <w:rPr>
          <w:rFonts w:ascii="Calibri" w:eastAsia="Arial" w:hAnsi="Calibri" w:cs="Calibri"/>
          <w:spacing w:val="1"/>
          <w:sz w:val="22"/>
          <w:szCs w:val="22"/>
          <w:lang w:val="it-IT"/>
        </w:rPr>
        <w:t>ord-</w:t>
      </w:r>
      <w:r w:rsidR="00807527" w:rsidRPr="00DB0DAF">
        <w:rPr>
          <w:rFonts w:ascii="Calibri" w:eastAsia="Arial" w:hAnsi="Calibri" w:cs="Calibri"/>
          <w:spacing w:val="1"/>
          <w:sz w:val="22"/>
          <w:szCs w:val="22"/>
          <w:lang w:val="it-IT"/>
        </w:rPr>
        <w:t>E</w:t>
      </w:r>
      <w:r w:rsidR="000B1548">
        <w:rPr>
          <w:rFonts w:ascii="Calibri" w:eastAsia="Arial" w:hAnsi="Calibri" w:cs="Calibri"/>
          <w:spacing w:val="1"/>
          <w:sz w:val="22"/>
          <w:szCs w:val="22"/>
          <w:lang w:val="it-IT"/>
        </w:rPr>
        <w:t>st</w:t>
      </w:r>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adoptă</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și</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implementează</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în</w:t>
      </w:r>
      <w:proofErr w:type="spellEnd"/>
      <w:r w:rsidRPr="00DB0DAF">
        <w:rPr>
          <w:rFonts w:ascii="Calibri" w:eastAsia="Arial" w:hAnsi="Calibri" w:cs="Calibri"/>
          <w:spacing w:val="1"/>
          <w:sz w:val="22"/>
          <w:szCs w:val="22"/>
          <w:lang w:val="it-IT"/>
        </w:rPr>
        <w:t xml:space="preserve"> </w:t>
      </w:r>
      <w:proofErr w:type="spellStart"/>
      <w:r w:rsidRPr="00DB0DAF">
        <w:rPr>
          <w:rFonts w:ascii="Calibri" w:eastAsia="Arial" w:hAnsi="Calibri" w:cs="Calibri"/>
          <w:spacing w:val="1"/>
          <w:sz w:val="22"/>
          <w:szCs w:val="22"/>
          <w:lang w:val="it-IT"/>
        </w:rPr>
        <w:t>funcție</w:t>
      </w:r>
      <w:proofErr w:type="spellEnd"/>
      <w:r w:rsidRPr="00DB0DAF">
        <w:rPr>
          <w:rFonts w:ascii="Calibri" w:eastAsia="Arial" w:hAnsi="Calibri" w:cs="Calibri"/>
          <w:spacing w:val="1"/>
          <w:sz w:val="22"/>
          <w:szCs w:val="22"/>
          <w:lang w:val="it-IT"/>
        </w:rPr>
        <w:t xml:space="preserve"> de </w:t>
      </w:r>
      <w:proofErr w:type="spellStart"/>
      <w:r w:rsidRPr="00DB0DAF">
        <w:rPr>
          <w:rFonts w:ascii="Calibri" w:eastAsia="Arial" w:hAnsi="Calibri" w:cs="Calibri"/>
          <w:spacing w:val="1"/>
          <w:sz w:val="22"/>
          <w:szCs w:val="22"/>
          <w:lang w:val="it-IT"/>
        </w:rPr>
        <w:t>riscurile</w:t>
      </w:r>
      <w:proofErr w:type="spellEnd"/>
      <w:r w:rsidRPr="00DB0DAF">
        <w:rPr>
          <w:rFonts w:ascii="Calibri" w:eastAsia="Arial" w:hAnsi="Calibri" w:cs="Calibri"/>
          <w:spacing w:val="1"/>
          <w:sz w:val="22"/>
          <w:szCs w:val="22"/>
          <w:lang w:val="it-IT"/>
        </w:rPr>
        <w:t xml:space="preserve"> identificate, </w:t>
      </w:r>
      <w:proofErr w:type="spellStart"/>
      <w:r w:rsidR="00186D36">
        <w:rPr>
          <w:rFonts w:ascii="Calibri" w:eastAsia="Arial" w:hAnsi="Calibri" w:cs="Calibri"/>
          <w:spacing w:val="1"/>
          <w:sz w:val="22"/>
          <w:szCs w:val="22"/>
          <w:lang w:val="it-IT"/>
        </w:rPr>
        <w:t>actiuni</w:t>
      </w:r>
      <w:proofErr w:type="spellEnd"/>
      <w:r w:rsidR="00186D36">
        <w:rPr>
          <w:rFonts w:ascii="Calibri" w:eastAsia="Arial" w:hAnsi="Calibri" w:cs="Calibri"/>
          <w:spacing w:val="1"/>
          <w:sz w:val="22"/>
          <w:szCs w:val="22"/>
          <w:lang w:val="it-IT"/>
        </w:rPr>
        <w:t xml:space="preserve"> </w:t>
      </w:r>
      <w:proofErr w:type="spellStart"/>
      <w:r w:rsidR="00186D36">
        <w:rPr>
          <w:rFonts w:ascii="Calibri" w:eastAsia="Arial" w:hAnsi="Calibri" w:cs="Calibri"/>
          <w:spacing w:val="1"/>
          <w:sz w:val="22"/>
          <w:szCs w:val="22"/>
          <w:lang w:val="it-IT"/>
        </w:rPr>
        <w:t>specifice</w:t>
      </w:r>
      <w:proofErr w:type="spellEnd"/>
      <w:r w:rsidR="00186D36">
        <w:rPr>
          <w:rFonts w:ascii="Calibri" w:eastAsia="Arial" w:hAnsi="Calibri" w:cs="Calibri"/>
          <w:spacing w:val="1"/>
          <w:sz w:val="22"/>
          <w:szCs w:val="22"/>
          <w:lang w:val="it-IT"/>
        </w:rPr>
        <w:t xml:space="preserve"> in </w:t>
      </w:r>
      <w:proofErr w:type="spellStart"/>
      <w:r w:rsidR="00186D36">
        <w:rPr>
          <w:rFonts w:ascii="Calibri" w:eastAsia="Arial" w:hAnsi="Calibri" w:cs="Calibri"/>
          <w:spacing w:val="1"/>
          <w:sz w:val="22"/>
          <w:szCs w:val="22"/>
          <w:lang w:val="it-IT"/>
        </w:rPr>
        <w:t>scopul</w:t>
      </w:r>
      <w:proofErr w:type="spellEnd"/>
      <w:r w:rsidR="00186D36">
        <w:rPr>
          <w:rFonts w:ascii="Calibri" w:eastAsia="Arial" w:hAnsi="Calibri" w:cs="Calibri"/>
          <w:spacing w:val="1"/>
          <w:sz w:val="22"/>
          <w:szCs w:val="22"/>
          <w:lang w:val="it-IT"/>
        </w:rPr>
        <w:t xml:space="preserve"> </w:t>
      </w:r>
      <w:proofErr w:type="spellStart"/>
      <w:r w:rsidR="00186D36">
        <w:rPr>
          <w:rFonts w:ascii="Calibri" w:eastAsia="Arial" w:hAnsi="Calibri" w:cs="Calibri"/>
          <w:spacing w:val="1"/>
          <w:sz w:val="22"/>
          <w:szCs w:val="22"/>
          <w:lang w:val="it-IT"/>
        </w:rPr>
        <w:t>remedierii</w:t>
      </w:r>
      <w:proofErr w:type="spellEnd"/>
      <w:r w:rsidR="00186D36">
        <w:rPr>
          <w:rFonts w:ascii="Calibri" w:eastAsia="Arial" w:hAnsi="Calibri" w:cs="Calibri"/>
          <w:spacing w:val="1"/>
          <w:sz w:val="22"/>
          <w:szCs w:val="22"/>
          <w:lang w:val="it-IT"/>
        </w:rPr>
        <w:t>.</w:t>
      </w:r>
      <w:r w:rsidR="0090370E">
        <w:rPr>
          <w:rFonts w:ascii="Calibri" w:eastAsia="Arial" w:hAnsi="Calibri" w:cs="Calibri"/>
          <w:spacing w:val="1"/>
          <w:sz w:val="22"/>
          <w:szCs w:val="22"/>
          <w:lang w:val="it-IT"/>
        </w:rPr>
        <w:t xml:space="preserve"> </w:t>
      </w:r>
      <w:proofErr w:type="spellStart"/>
      <w:r w:rsidR="00856C8A" w:rsidRPr="0090370E">
        <w:rPr>
          <w:rFonts w:ascii="Calibri" w:eastAsia="Arial" w:hAnsi="Calibri" w:cs="Calibri"/>
          <w:spacing w:val="1"/>
          <w:sz w:val="22"/>
          <w:szCs w:val="22"/>
          <w:lang w:val="it-IT"/>
        </w:rPr>
        <w:t>În</w:t>
      </w:r>
      <w:proofErr w:type="spellEnd"/>
      <w:r w:rsidR="00753B3C" w:rsidRPr="0090370E">
        <w:rPr>
          <w:rFonts w:ascii="Calibri" w:eastAsia="Arial" w:hAnsi="Calibri" w:cs="Calibri"/>
          <w:spacing w:val="1"/>
          <w:sz w:val="22"/>
          <w:szCs w:val="22"/>
          <w:lang w:val="it-IT"/>
        </w:rPr>
        <w:t xml:space="preserve"> </w:t>
      </w:r>
      <w:proofErr w:type="spellStart"/>
      <w:r w:rsidR="00753B3C" w:rsidRPr="0090370E">
        <w:rPr>
          <w:rFonts w:ascii="Calibri" w:eastAsia="Arial" w:hAnsi="Calibri" w:cs="Calibri"/>
          <w:spacing w:val="1"/>
          <w:sz w:val="22"/>
          <w:szCs w:val="22"/>
          <w:lang w:val="it-IT"/>
        </w:rPr>
        <w:t>cazul</w:t>
      </w:r>
      <w:proofErr w:type="spellEnd"/>
      <w:r w:rsidR="00753B3C" w:rsidRPr="0090370E">
        <w:rPr>
          <w:rFonts w:ascii="Calibri" w:eastAsia="Arial" w:hAnsi="Calibri" w:cs="Calibri"/>
          <w:spacing w:val="1"/>
          <w:sz w:val="22"/>
          <w:szCs w:val="22"/>
          <w:lang w:val="it-IT"/>
        </w:rPr>
        <w:t xml:space="preserve"> </w:t>
      </w:r>
      <w:proofErr w:type="spellStart"/>
      <w:r w:rsidR="00753B3C" w:rsidRPr="0090370E">
        <w:rPr>
          <w:rFonts w:ascii="Calibri" w:eastAsia="Arial" w:hAnsi="Calibri" w:cs="Calibri"/>
          <w:spacing w:val="1"/>
          <w:sz w:val="22"/>
          <w:szCs w:val="22"/>
          <w:lang w:val="it-IT"/>
        </w:rPr>
        <w:t>neindeplinirii</w:t>
      </w:r>
      <w:proofErr w:type="spellEnd"/>
      <w:r w:rsidR="00753B3C" w:rsidRPr="0090370E">
        <w:rPr>
          <w:rFonts w:ascii="Calibri" w:eastAsia="Arial" w:hAnsi="Calibri" w:cs="Calibri"/>
          <w:spacing w:val="1"/>
          <w:sz w:val="22"/>
          <w:szCs w:val="22"/>
          <w:lang w:val="it-IT"/>
        </w:rPr>
        <w:t xml:space="preserve"> </w:t>
      </w:r>
      <w:r w:rsidR="00BB391E" w:rsidRPr="0090370E">
        <w:rPr>
          <w:rFonts w:ascii="Calibri" w:eastAsia="Arial" w:hAnsi="Calibri" w:cs="Calibri"/>
          <w:spacing w:val="1"/>
          <w:sz w:val="22"/>
          <w:szCs w:val="22"/>
          <w:lang w:val="it-IT"/>
        </w:rPr>
        <w:t xml:space="preserve">de </w:t>
      </w:r>
      <w:proofErr w:type="spellStart"/>
      <w:r w:rsidR="00BB391E" w:rsidRPr="0090370E">
        <w:rPr>
          <w:rFonts w:ascii="Calibri" w:eastAsia="Arial" w:hAnsi="Calibri" w:cs="Calibri"/>
          <w:spacing w:val="1"/>
          <w:sz w:val="22"/>
          <w:szCs w:val="22"/>
          <w:lang w:val="it-IT"/>
        </w:rPr>
        <w:t>c</w:t>
      </w:r>
      <w:r w:rsidR="00856C8A" w:rsidRPr="0090370E">
        <w:rPr>
          <w:rFonts w:ascii="Calibri" w:eastAsia="Arial" w:hAnsi="Calibri" w:cs="Calibri"/>
          <w:spacing w:val="1"/>
          <w:sz w:val="22"/>
          <w:szCs w:val="22"/>
          <w:lang w:val="it-IT"/>
        </w:rPr>
        <w:t>ă</w:t>
      </w:r>
      <w:r w:rsidR="00BB391E" w:rsidRPr="0090370E">
        <w:rPr>
          <w:rFonts w:ascii="Calibri" w:eastAsia="Arial" w:hAnsi="Calibri" w:cs="Calibri"/>
          <w:spacing w:val="1"/>
          <w:sz w:val="22"/>
          <w:szCs w:val="22"/>
          <w:lang w:val="it-IT"/>
        </w:rPr>
        <w:t>tre</w:t>
      </w:r>
      <w:proofErr w:type="spellEnd"/>
      <w:r w:rsidR="00BB391E" w:rsidRPr="0090370E">
        <w:rPr>
          <w:rFonts w:ascii="Calibri" w:eastAsia="Arial" w:hAnsi="Calibri" w:cs="Calibri"/>
          <w:spacing w:val="1"/>
          <w:sz w:val="22"/>
          <w:szCs w:val="22"/>
          <w:lang w:val="it-IT"/>
        </w:rPr>
        <w:t xml:space="preserve"> Beneficiar a </w:t>
      </w:r>
      <w:proofErr w:type="spellStart"/>
      <w:r w:rsidR="0090370E" w:rsidRPr="0090370E">
        <w:rPr>
          <w:rFonts w:ascii="Calibri" w:eastAsia="Arial" w:hAnsi="Calibri" w:cs="Calibri"/>
          <w:spacing w:val="1"/>
          <w:sz w:val="22"/>
          <w:szCs w:val="22"/>
          <w:lang w:val="it-IT"/>
        </w:rPr>
        <w:t>acestora</w:t>
      </w:r>
      <w:proofErr w:type="spellEnd"/>
      <w:r w:rsidR="00BB391E" w:rsidRPr="0090370E">
        <w:rPr>
          <w:rFonts w:ascii="Calibri" w:eastAsia="Arial" w:hAnsi="Calibri" w:cs="Calibri"/>
          <w:spacing w:val="1"/>
          <w:sz w:val="22"/>
          <w:szCs w:val="22"/>
          <w:lang w:val="it-IT"/>
        </w:rPr>
        <w:t>, AM PR N</w:t>
      </w:r>
      <w:r w:rsidR="000B1548" w:rsidRPr="0090370E">
        <w:rPr>
          <w:rFonts w:ascii="Calibri" w:eastAsia="Arial" w:hAnsi="Calibri" w:cs="Calibri"/>
          <w:spacing w:val="1"/>
          <w:sz w:val="22"/>
          <w:szCs w:val="22"/>
          <w:lang w:val="it-IT"/>
        </w:rPr>
        <w:t>ord-</w:t>
      </w:r>
      <w:r w:rsidR="00BB391E" w:rsidRPr="0090370E">
        <w:rPr>
          <w:rFonts w:ascii="Calibri" w:eastAsia="Arial" w:hAnsi="Calibri" w:cs="Calibri"/>
          <w:spacing w:val="1"/>
          <w:sz w:val="22"/>
          <w:szCs w:val="22"/>
          <w:lang w:val="it-IT"/>
        </w:rPr>
        <w:t>E</w:t>
      </w:r>
      <w:r w:rsidR="000B1548" w:rsidRPr="0090370E">
        <w:rPr>
          <w:rFonts w:ascii="Calibri" w:eastAsia="Arial" w:hAnsi="Calibri" w:cs="Calibri"/>
          <w:spacing w:val="1"/>
          <w:sz w:val="22"/>
          <w:szCs w:val="22"/>
          <w:lang w:val="it-IT"/>
        </w:rPr>
        <w:t>st</w:t>
      </w:r>
      <w:r w:rsidR="00BB391E" w:rsidRPr="0090370E">
        <w:rPr>
          <w:rFonts w:ascii="Calibri" w:eastAsia="Arial" w:hAnsi="Calibri" w:cs="Calibri"/>
          <w:spacing w:val="1"/>
          <w:sz w:val="22"/>
          <w:szCs w:val="22"/>
          <w:lang w:val="it-IT"/>
        </w:rPr>
        <w:t xml:space="preserve"> va </w:t>
      </w:r>
      <w:proofErr w:type="spellStart"/>
      <w:r w:rsidR="00BB391E" w:rsidRPr="0090370E">
        <w:rPr>
          <w:rFonts w:ascii="Calibri" w:eastAsia="Arial" w:hAnsi="Calibri" w:cs="Calibri"/>
          <w:spacing w:val="1"/>
          <w:sz w:val="22"/>
          <w:szCs w:val="22"/>
          <w:lang w:val="it-IT"/>
        </w:rPr>
        <w:t>putea</w:t>
      </w:r>
      <w:proofErr w:type="spellEnd"/>
      <w:r w:rsidR="00BB391E" w:rsidRPr="0090370E">
        <w:rPr>
          <w:rFonts w:ascii="Calibri" w:eastAsia="Arial" w:hAnsi="Calibri" w:cs="Calibri"/>
          <w:spacing w:val="1"/>
          <w:sz w:val="22"/>
          <w:szCs w:val="22"/>
          <w:lang w:val="it-IT"/>
        </w:rPr>
        <w:t xml:space="preserve"> </w:t>
      </w:r>
      <w:proofErr w:type="spellStart"/>
      <w:r w:rsidR="00BB391E" w:rsidRPr="0090370E">
        <w:rPr>
          <w:rFonts w:ascii="Calibri" w:eastAsia="Arial" w:hAnsi="Calibri" w:cs="Calibri"/>
          <w:spacing w:val="1"/>
          <w:sz w:val="22"/>
          <w:szCs w:val="22"/>
          <w:lang w:val="it-IT"/>
        </w:rPr>
        <w:t>aplica</w:t>
      </w:r>
      <w:proofErr w:type="spellEnd"/>
      <w:r w:rsidR="00BB391E" w:rsidRPr="0090370E">
        <w:rPr>
          <w:rFonts w:ascii="Calibri" w:eastAsia="Arial" w:hAnsi="Calibri" w:cs="Calibri"/>
          <w:spacing w:val="1"/>
          <w:sz w:val="22"/>
          <w:szCs w:val="22"/>
          <w:lang w:val="it-IT"/>
        </w:rPr>
        <w:t xml:space="preserve"> masuri </w:t>
      </w:r>
      <w:proofErr w:type="spellStart"/>
      <w:r w:rsidR="00856C8A" w:rsidRPr="0090370E">
        <w:rPr>
          <w:rFonts w:ascii="Calibri" w:eastAsia="Arial" w:hAnsi="Calibri" w:cs="Calibri"/>
          <w:spacing w:val="1"/>
          <w:sz w:val="22"/>
          <w:szCs w:val="22"/>
          <w:lang w:val="it-IT"/>
        </w:rPr>
        <w:t>și</w:t>
      </w:r>
      <w:proofErr w:type="spellEnd"/>
      <w:r w:rsidR="00BB391E" w:rsidRPr="0090370E">
        <w:rPr>
          <w:rFonts w:ascii="Calibri" w:eastAsia="Arial" w:hAnsi="Calibri" w:cs="Calibri"/>
          <w:spacing w:val="1"/>
          <w:sz w:val="22"/>
          <w:szCs w:val="22"/>
          <w:lang w:val="it-IT"/>
        </w:rPr>
        <w:t xml:space="preserve"> </w:t>
      </w:r>
      <w:proofErr w:type="spellStart"/>
      <w:r w:rsidR="00BB391E" w:rsidRPr="0090370E">
        <w:rPr>
          <w:rFonts w:ascii="Calibri" w:eastAsia="Arial" w:hAnsi="Calibri" w:cs="Calibri"/>
          <w:spacing w:val="1"/>
          <w:sz w:val="22"/>
          <w:szCs w:val="22"/>
          <w:lang w:val="it-IT"/>
        </w:rPr>
        <w:t>corective</w:t>
      </w:r>
      <w:proofErr w:type="spellEnd"/>
      <w:r w:rsidR="00BB391E" w:rsidRPr="0090370E">
        <w:rPr>
          <w:rFonts w:ascii="Calibri" w:eastAsia="Arial" w:hAnsi="Calibri" w:cs="Calibri"/>
          <w:spacing w:val="1"/>
          <w:sz w:val="22"/>
          <w:szCs w:val="22"/>
          <w:lang w:val="it-IT"/>
        </w:rPr>
        <w:t xml:space="preserve">, </w:t>
      </w:r>
      <w:proofErr w:type="spellStart"/>
      <w:r w:rsidR="00BB391E" w:rsidRPr="0090370E">
        <w:rPr>
          <w:rFonts w:ascii="Calibri" w:eastAsia="Arial" w:hAnsi="Calibri" w:cs="Calibri"/>
          <w:spacing w:val="1"/>
          <w:sz w:val="22"/>
          <w:szCs w:val="22"/>
          <w:lang w:val="it-IT"/>
        </w:rPr>
        <w:t>propor</w:t>
      </w:r>
      <w:r w:rsidR="00833AB8" w:rsidRPr="0090370E">
        <w:rPr>
          <w:rFonts w:ascii="Calibri" w:eastAsia="Arial" w:hAnsi="Calibri" w:cs="Calibri"/>
          <w:spacing w:val="1"/>
          <w:sz w:val="22"/>
          <w:szCs w:val="22"/>
          <w:lang w:val="it-IT"/>
        </w:rPr>
        <w:t>ți</w:t>
      </w:r>
      <w:r w:rsidR="00BB391E" w:rsidRPr="0090370E">
        <w:rPr>
          <w:rFonts w:ascii="Calibri" w:eastAsia="Arial" w:hAnsi="Calibri" w:cs="Calibri"/>
          <w:spacing w:val="1"/>
          <w:sz w:val="22"/>
          <w:szCs w:val="22"/>
          <w:lang w:val="it-IT"/>
        </w:rPr>
        <w:t>onal</w:t>
      </w:r>
      <w:proofErr w:type="spellEnd"/>
      <w:r w:rsidR="00BB391E" w:rsidRPr="0090370E">
        <w:rPr>
          <w:rFonts w:ascii="Calibri" w:eastAsia="Arial" w:hAnsi="Calibri" w:cs="Calibri"/>
          <w:spacing w:val="1"/>
          <w:sz w:val="22"/>
          <w:szCs w:val="22"/>
          <w:lang w:val="it-IT"/>
        </w:rPr>
        <w:t xml:space="preserve"> cu </w:t>
      </w:r>
      <w:proofErr w:type="spellStart"/>
      <w:r w:rsidR="00BB391E" w:rsidRPr="0090370E">
        <w:rPr>
          <w:rFonts w:ascii="Calibri" w:eastAsia="Arial" w:hAnsi="Calibri" w:cs="Calibri"/>
          <w:spacing w:val="1"/>
          <w:sz w:val="22"/>
          <w:szCs w:val="22"/>
          <w:lang w:val="it-IT"/>
        </w:rPr>
        <w:t>gradul</w:t>
      </w:r>
      <w:proofErr w:type="spellEnd"/>
      <w:r w:rsidR="00BB391E" w:rsidRPr="0090370E">
        <w:rPr>
          <w:rFonts w:ascii="Calibri" w:eastAsia="Arial" w:hAnsi="Calibri" w:cs="Calibri"/>
          <w:spacing w:val="1"/>
          <w:sz w:val="22"/>
          <w:szCs w:val="22"/>
          <w:lang w:val="it-IT"/>
        </w:rPr>
        <w:t xml:space="preserve"> de </w:t>
      </w:r>
      <w:proofErr w:type="spellStart"/>
      <w:r w:rsidR="00BB391E" w:rsidRPr="0090370E">
        <w:rPr>
          <w:rFonts w:ascii="Calibri" w:eastAsia="Arial" w:hAnsi="Calibri" w:cs="Calibri"/>
          <w:spacing w:val="1"/>
          <w:sz w:val="22"/>
          <w:szCs w:val="22"/>
          <w:lang w:val="it-IT"/>
        </w:rPr>
        <w:t>culp</w:t>
      </w:r>
      <w:r w:rsidR="00833AB8" w:rsidRPr="0090370E">
        <w:rPr>
          <w:rFonts w:ascii="Calibri" w:eastAsia="Arial" w:hAnsi="Calibri" w:cs="Calibri"/>
          <w:spacing w:val="1"/>
          <w:sz w:val="22"/>
          <w:szCs w:val="22"/>
          <w:lang w:val="it-IT"/>
        </w:rPr>
        <w:t>ă</w:t>
      </w:r>
      <w:proofErr w:type="spellEnd"/>
      <w:r w:rsidR="00BB391E" w:rsidRPr="0090370E">
        <w:rPr>
          <w:rFonts w:ascii="Calibri" w:eastAsia="Arial" w:hAnsi="Calibri" w:cs="Calibri"/>
          <w:spacing w:val="1"/>
          <w:sz w:val="22"/>
          <w:szCs w:val="22"/>
          <w:lang w:val="it-IT"/>
        </w:rPr>
        <w:t xml:space="preserve"> al </w:t>
      </w:r>
      <w:proofErr w:type="spellStart"/>
      <w:r w:rsidR="00BB391E" w:rsidRPr="0090370E">
        <w:rPr>
          <w:rFonts w:ascii="Calibri" w:eastAsia="Arial" w:hAnsi="Calibri" w:cs="Calibri"/>
          <w:spacing w:val="1"/>
          <w:sz w:val="22"/>
          <w:szCs w:val="22"/>
          <w:lang w:val="it-IT"/>
        </w:rPr>
        <w:t>acestuia</w:t>
      </w:r>
      <w:proofErr w:type="spellEnd"/>
      <w:r w:rsidR="00BB391E" w:rsidRPr="0090370E">
        <w:rPr>
          <w:rFonts w:ascii="Calibri" w:eastAsia="Arial" w:hAnsi="Calibri" w:cs="Calibri"/>
          <w:spacing w:val="1"/>
          <w:sz w:val="22"/>
          <w:szCs w:val="22"/>
          <w:lang w:val="it-IT"/>
        </w:rPr>
        <w:t xml:space="preserve">, </w:t>
      </w:r>
      <w:proofErr w:type="spellStart"/>
      <w:r w:rsidR="00833AB8" w:rsidRPr="0090370E">
        <w:rPr>
          <w:rFonts w:ascii="Calibri" w:eastAsia="Arial" w:hAnsi="Calibri" w:cs="Calibri"/>
          <w:spacing w:val="1"/>
          <w:sz w:val="22"/>
          <w:szCs w:val="22"/>
          <w:lang w:val="it-IT"/>
        </w:rPr>
        <w:t>î</w:t>
      </w:r>
      <w:r w:rsidR="00BB391E" w:rsidRPr="0090370E">
        <w:rPr>
          <w:rFonts w:ascii="Calibri" w:eastAsia="Arial" w:hAnsi="Calibri" w:cs="Calibri"/>
          <w:spacing w:val="1"/>
          <w:sz w:val="22"/>
          <w:szCs w:val="22"/>
          <w:lang w:val="it-IT"/>
        </w:rPr>
        <w:t>n</w:t>
      </w:r>
      <w:proofErr w:type="spellEnd"/>
      <w:r w:rsidR="00BB391E" w:rsidRPr="0090370E">
        <w:rPr>
          <w:rFonts w:ascii="Calibri" w:eastAsia="Arial" w:hAnsi="Calibri" w:cs="Calibri"/>
          <w:spacing w:val="1"/>
          <w:sz w:val="22"/>
          <w:szCs w:val="22"/>
          <w:lang w:val="it-IT"/>
        </w:rPr>
        <w:t xml:space="preserve"> </w:t>
      </w:r>
      <w:proofErr w:type="spellStart"/>
      <w:r w:rsidR="00BB391E" w:rsidRPr="0090370E">
        <w:rPr>
          <w:rFonts w:ascii="Calibri" w:eastAsia="Arial" w:hAnsi="Calibri" w:cs="Calibri"/>
          <w:spacing w:val="1"/>
          <w:sz w:val="22"/>
          <w:szCs w:val="22"/>
          <w:lang w:val="it-IT"/>
        </w:rPr>
        <w:t>conformitate</w:t>
      </w:r>
      <w:proofErr w:type="spellEnd"/>
      <w:r w:rsidR="00BB391E" w:rsidRPr="0090370E">
        <w:rPr>
          <w:rFonts w:ascii="Calibri" w:eastAsia="Arial" w:hAnsi="Calibri" w:cs="Calibri"/>
          <w:spacing w:val="1"/>
          <w:sz w:val="22"/>
          <w:szCs w:val="22"/>
          <w:lang w:val="it-IT"/>
        </w:rPr>
        <w:t xml:space="preserve"> cu </w:t>
      </w:r>
      <w:proofErr w:type="spellStart"/>
      <w:r w:rsidR="00BB391E" w:rsidRPr="0090370E">
        <w:rPr>
          <w:rFonts w:ascii="Calibri" w:eastAsia="Arial" w:hAnsi="Calibri" w:cs="Calibri"/>
          <w:spacing w:val="1"/>
          <w:sz w:val="22"/>
          <w:szCs w:val="22"/>
          <w:lang w:val="it-IT"/>
        </w:rPr>
        <w:t>dispozitiile</w:t>
      </w:r>
      <w:proofErr w:type="spellEnd"/>
      <w:r w:rsidR="00BB391E" w:rsidRPr="0090370E">
        <w:rPr>
          <w:rFonts w:ascii="Calibri" w:eastAsia="Arial" w:hAnsi="Calibri" w:cs="Calibri"/>
          <w:spacing w:val="1"/>
          <w:sz w:val="22"/>
          <w:szCs w:val="22"/>
          <w:lang w:val="it-IT"/>
        </w:rPr>
        <w:t xml:space="preserve"> </w:t>
      </w:r>
      <w:r w:rsidR="00186D36" w:rsidRPr="0090370E">
        <w:rPr>
          <w:rFonts w:ascii="Calibri" w:eastAsia="Arial" w:hAnsi="Calibri" w:cs="Calibri"/>
          <w:spacing w:val="1"/>
          <w:sz w:val="22"/>
          <w:szCs w:val="22"/>
          <w:lang w:val="it-IT"/>
        </w:rPr>
        <w:t xml:space="preserve">in </w:t>
      </w:r>
      <w:proofErr w:type="spellStart"/>
      <w:r w:rsidR="00186D36" w:rsidRPr="0090370E">
        <w:rPr>
          <w:rFonts w:ascii="Calibri" w:eastAsia="Arial" w:hAnsi="Calibri" w:cs="Calibri"/>
          <w:spacing w:val="1"/>
          <w:sz w:val="22"/>
          <w:szCs w:val="22"/>
          <w:lang w:val="it-IT"/>
        </w:rPr>
        <w:t>vigoare</w:t>
      </w:r>
      <w:proofErr w:type="spellEnd"/>
      <w:r w:rsidR="00BB391E" w:rsidRPr="0090370E">
        <w:rPr>
          <w:rFonts w:ascii="Calibri" w:eastAsia="Arial" w:hAnsi="Calibri" w:cs="Calibri"/>
          <w:spacing w:val="1"/>
          <w:sz w:val="22"/>
          <w:szCs w:val="22"/>
          <w:lang w:val="it-IT"/>
        </w:rPr>
        <w:t xml:space="preserve"> </w:t>
      </w:r>
      <w:proofErr w:type="spellStart"/>
      <w:r w:rsidR="00186D36" w:rsidRPr="0090370E">
        <w:rPr>
          <w:rFonts w:ascii="Calibri" w:eastAsia="Arial" w:hAnsi="Calibri" w:cs="Calibri"/>
          <w:spacing w:val="1"/>
          <w:sz w:val="22"/>
          <w:szCs w:val="22"/>
          <w:lang w:val="it-IT"/>
        </w:rPr>
        <w:t>prevazute</w:t>
      </w:r>
      <w:proofErr w:type="spellEnd"/>
      <w:r w:rsidR="00186D36" w:rsidRPr="0090370E">
        <w:rPr>
          <w:rFonts w:ascii="Calibri" w:eastAsia="Arial" w:hAnsi="Calibri" w:cs="Calibri"/>
          <w:spacing w:val="1"/>
          <w:sz w:val="22"/>
          <w:szCs w:val="22"/>
          <w:lang w:val="it-IT"/>
        </w:rPr>
        <w:t xml:space="preserve"> in  </w:t>
      </w:r>
      <w:r w:rsidR="00BB391E" w:rsidRPr="0090370E">
        <w:rPr>
          <w:rFonts w:ascii="Calibri" w:eastAsia="Arial" w:hAnsi="Calibri" w:cs="Calibri"/>
          <w:spacing w:val="1"/>
          <w:sz w:val="22"/>
          <w:szCs w:val="22"/>
          <w:lang w:val="it-IT"/>
        </w:rPr>
        <w:t>OUG 23/2023.</w:t>
      </w:r>
    </w:p>
    <w:p w14:paraId="5930BB85" w14:textId="57860758" w:rsidR="008E5536" w:rsidRPr="00AF327A" w:rsidRDefault="008E5536" w:rsidP="00E84B2C">
      <w:pPr>
        <w:numPr>
          <w:ilvl w:val="0"/>
          <w:numId w:val="51"/>
        </w:numPr>
        <w:spacing w:line="276" w:lineRule="auto"/>
        <w:ind w:left="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Rapoartele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trimestriale</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progres</w:t>
      </w:r>
      <w:proofErr w:type="spellEnd"/>
      <w:r w:rsidRPr="00AF327A">
        <w:rPr>
          <w:rFonts w:ascii="Calibri" w:eastAsia="Arial" w:hAnsi="Calibri" w:cs="Calibri"/>
          <w:spacing w:val="1"/>
          <w:sz w:val="22"/>
          <w:szCs w:val="22"/>
          <w:lang w:val="it-IT"/>
        </w:rPr>
        <w:t xml:space="preserve"> se </w:t>
      </w:r>
      <w:proofErr w:type="spellStart"/>
      <w:r w:rsidRPr="00AF327A">
        <w:rPr>
          <w:rFonts w:ascii="Calibri" w:eastAsia="Arial" w:hAnsi="Calibri" w:cs="Calibri"/>
          <w:spacing w:val="1"/>
          <w:sz w:val="22"/>
          <w:szCs w:val="22"/>
          <w:lang w:val="it-IT"/>
        </w:rPr>
        <w:t>generează</w:t>
      </w:r>
      <w:proofErr w:type="spellEnd"/>
      <w:r w:rsidRPr="00AF327A">
        <w:rPr>
          <w:rFonts w:ascii="Calibri" w:eastAsia="Arial" w:hAnsi="Calibri" w:cs="Calibri"/>
          <w:spacing w:val="1"/>
          <w:sz w:val="22"/>
          <w:szCs w:val="22"/>
          <w:lang w:val="it-IT"/>
        </w:rPr>
        <w:t xml:space="preserve"> de beneficiari </w:t>
      </w:r>
      <w:r w:rsidR="006960E4" w:rsidRPr="00AF327A">
        <w:rPr>
          <w:rFonts w:ascii="Calibri" w:eastAsia="Arial" w:hAnsi="Calibri" w:cs="Calibri"/>
          <w:spacing w:val="1"/>
          <w:sz w:val="22"/>
          <w:szCs w:val="22"/>
          <w:lang w:val="it-IT"/>
        </w:rPr>
        <w:t xml:space="preserve">prin </w:t>
      </w:r>
      <w:proofErr w:type="spellStart"/>
      <w:r w:rsidRPr="00AF327A">
        <w:rPr>
          <w:rFonts w:ascii="Calibri" w:eastAsia="Arial" w:hAnsi="Calibri" w:cs="Calibri"/>
          <w:spacing w:val="1"/>
          <w:sz w:val="22"/>
          <w:szCs w:val="22"/>
          <w:lang w:val="it-IT"/>
        </w:rPr>
        <w:t>sistemul</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informatic</w:t>
      </w:r>
      <w:proofErr w:type="spellEnd"/>
      <w:r w:rsidRPr="00AF327A">
        <w:rPr>
          <w:rFonts w:ascii="Calibri" w:eastAsia="Arial" w:hAnsi="Calibri" w:cs="Calibri"/>
          <w:spacing w:val="1"/>
          <w:sz w:val="22"/>
          <w:szCs w:val="22"/>
          <w:lang w:val="it-IT"/>
        </w:rPr>
        <w:t xml:space="preserve"> MySMIS2021/SMIS2021+, </w:t>
      </w:r>
      <w:proofErr w:type="spellStart"/>
      <w:r w:rsidR="00F95A69">
        <w:rPr>
          <w:rFonts w:ascii="Calibri" w:eastAsia="Arial" w:hAnsi="Calibri" w:cs="Calibri"/>
          <w:spacing w:val="1"/>
          <w:sz w:val="22"/>
          <w:szCs w:val="22"/>
          <w:lang w:val="it-IT"/>
        </w:rPr>
        <w:t>sau</w:t>
      </w:r>
      <w:proofErr w:type="spellEnd"/>
      <w:r w:rsidR="00F95A69">
        <w:rPr>
          <w:rFonts w:ascii="Calibri" w:eastAsia="Arial" w:hAnsi="Calibri" w:cs="Calibri"/>
          <w:spacing w:val="1"/>
          <w:sz w:val="22"/>
          <w:szCs w:val="22"/>
          <w:lang w:val="it-IT"/>
        </w:rPr>
        <w:t xml:space="preserve"> prin </w:t>
      </w:r>
      <w:proofErr w:type="spellStart"/>
      <w:r w:rsidR="00F95A69">
        <w:rPr>
          <w:rFonts w:ascii="Calibri" w:eastAsia="Arial" w:hAnsi="Calibri" w:cs="Calibri"/>
          <w:spacing w:val="1"/>
          <w:sz w:val="22"/>
          <w:szCs w:val="22"/>
          <w:lang w:val="it-IT"/>
        </w:rPr>
        <w:t>mijloacele</w:t>
      </w:r>
      <w:proofErr w:type="spellEnd"/>
      <w:r w:rsidR="00F95A69">
        <w:rPr>
          <w:rFonts w:ascii="Calibri" w:eastAsia="Arial" w:hAnsi="Calibri" w:cs="Calibri"/>
          <w:spacing w:val="1"/>
          <w:sz w:val="22"/>
          <w:szCs w:val="22"/>
          <w:lang w:val="it-IT"/>
        </w:rPr>
        <w:t xml:space="preserve"> indicate de AM- daca </w:t>
      </w:r>
      <w:proofErr w:type="spellStart"/>
      <w:r w:rsidR="00F95A69">
        <w:rPr>
          <w:rFonts w:ascii="Calibri" w:eastAsia="Arial" w:hAnsi="Calibri" w:cs="Calibri"/>
          <w:spacing w:val="1"/>
          <w:sz w:val="22"/>
          <w:szCs w:val="22"/>
          <w:lang w:val="it-IT"/>
        </w:rPr>
        <w:t>sistemul</w:t>
      </w:r>
      <w:proofErr w:type="spellEnd"/>
      <w:r w:rsidR="00F95A69">
        <w:rPr>
          <w:rFonts w:ascii="Calibri" w:eastAsia="Arial" w:hAnsi="Calibri" w:cs="Calibri"/>
          <w:spacing w:val="1"/>
          <w:sz w:val="22"/>
          <w:szCs w:val="22"/>
          <w:lang w:val="it-IT"/>
        </w:rPr>
        <w:t xml:space="preserve"> nu este </w:t>
      </w:r>
      <w:proofErr w:type="spellStart"/>
      <w:r w:rsidR="00F95A69">
        <w:rPr>
          <w:rFonts w:ascii="Calibri" w:eastAsia="Arial" w:hAnsi="Calibri" w:cs="Calibri"/>
          <w:spacing w:val="1"/>
          <w:sz w:val="22"/>
          <w:szCs w:val="22"/>
          <w:lang w:val="it-IT"/>
        </w:rPr>
        <w:t>functional</w:t>
      </w:r>
      <w:proofErr w:type="spellEnd"/>
      <w:r w:rsidR="00F95A69">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termen</w:t>
      </w:r>
      <w:proofErr w:type="spellEnd"/>
      <w:r w:rsidRPr="00AF327A">
        <w:rPr>
          <w:rFonts w:ascii="Calibri" w:eastAsia="Arial" w:hAnsi="Calibri" w:cs="Calibri"/>
          <w:spacing w:val="1"/>
          <w:sz w:val="22"/>
          <w:szCs w:val="22"/>
          <w:lang w:val="it-IT"/>
        </w:rPr>
        <w:t xml:space="preserve"> de 30 </w:t>
      </w:r>
      <w:proofErr w:type="spellStart"/>
      <w:r w:rsidRPr="00AF327A">
        <w:rPr>
          <w:rFonts w:ascii="Calibri" w:eastAsia="Arial" w:hAnsi="Calibri" w:cs="Calibri"/>
          <w:spacing w:val="1"/>
          <w:sz w:val="22"/>
          <w:szCs w:val="22"/>
          <w:lang w:val="it-IT"/>
        </w:rPr>
        <w:t>zile</w:t>
      </w:r>
      <w:proofErr w:type="spellEnd"/>
      <w:r w:rsidRPr="00AF327A">
        <w:rPr>
          <w:rFonts w:ascii="Calibri" w:eastAsia="Arial" w:hAnsi="Calibri" w:cs="Calibri"/>
          <w:spacing w:val="1"/>
          <w:sz w:val="22"/>
          <w:szCs w:val="22"/>
          <w:lang w:val="it-IT"/>
        </w:rPr>
        <w:t xml:space="preserve"> de la </w:t>
      </w:r>
      <w:proofErr w:type="spellStart"/>
      <w:r w:rsidRPr="00AF327A">
        <w:rPr>
          <w:rFonts w:ascii="Calibri" w:eastAsia="Arial" w:hAnsi="Calibri" w:cs="Calibri"/>
          <w:spacing w:val="1"/>
          <w:sz w:val="22"/>
          <w:szCs w:val="22"/>
          <w:lang w:val="it-IT"/>
        </w:rPr>
        <w:t>finalizarea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trimestrului</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raportare</w:t>
      </w:r>
      <w:proofErr w:type="spellEnd"/>
      <w:r w:rsidRPr="00AF327A">
        <w:rPr>
          <w:rFonts w:ascii="Calibri" w:eastAsia="Arial" w:hAnsi="Calibri" w:cs="Calibri"/>
          <w:spacing w:val="1"/>
          <w:sz w:val="22"/>
          <w:szCs w:val="22"/>
          <w:lang w:val="it-IT"/>
        </w:rPr>
        <w:t>.</w:t>
      </w:r>
      <w:r w:rsidR="00186D36">
        <w:rPr>
          <w:rFonts w:ascii="Calibri" w:eastAsia="Arial" w:hAnsi="Calibri" w:cs="Calibri"/>
          <w:spacing w:val="1"/>
          <w:sz w:val="22"/>
          <w:szCs w:val="22"/>
          <w:lang w:val="it-IT"/>
        </w:rPr>
        <w:t xml:space="preserve">  </w:t>
      </w:r>
    </w:p>
    <w:p w14:paraId="3D96CE29" w14:textId="628E1237" w:rsidR="008E5536" w:rsidRPr="00AF327A" w:rsidRDefault="008E5536" w:rsidP="00E84B2C">
      <w:pPr>
        <w:numPr>
          <w:ilvl w:val="0"/>
          <w:numId w:val="51"/>
        </w:numPr>
        <w:spacing w:line="276" w:lineRule="auto"/>
        <w:ind w:left="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cazul</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care </w:t>
      </w:r>
      <w:proofErr w:type="spellStart"/>
      <w:r w:rsidRPr="00AF327A">
        <w:rPr>
          <w:rFonts w:ascii="Calibri" w:eastAsia="Arial" w:hAnsi="Calibri" w:cs="Calibri"/>
          <w:spacing w:val="1"/>
          <w:sz w:val="22"/>
          <w:szCs w:val="22"/>
          <w:lang w:val="it-IT"/>
        </w:rPr>
        <w:t>Beneficiarul</w:t>
      </w:r>
      <w:proofErr w:type="spellEnd"/>
      <w:r w:rsidRPr="00AF327A">
        <w:rPr>
          <w:rFonts w:ascii="Calibri" w:eastAsia="Arial" w:hAnsi="Calibri" w:cs="Calibri"/>
          <w:spacing w:val="1"/>
          <w:sz w:val="22"/>
          <w:szCs w:val="22"/>
          <w:lang w:val="it-IT"/>
        </w:rPr>
        <w:t xml:space="preserve"> nu a </w:t>
      </w:r>
      <w:proofErr w:type="spellStart"/>
      <w:r w:rsidRPr="00AF327A">
        <w:rPr>
          <w:rFonts w:ascii="Calibri" w:eastAsia="Arial" w:hAnsi="Calibri" w:cs="Calibri"/>
          <w:spacing w:val="1"/>
          <w:sz w:val="22"/>
          <w:szCs w:val="22"/>
          <w:lang w:val="it-IT"/>
        </w:rPr>
        <w:t>transmis</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raportul</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progres</w:t>
      </w:r>
      <w:proofErr w:type="spellEnd"/>
      <w:r w:rsidRPr="00AF327A">
        <w:rPr>
          <w:rFonts w:ascii="Calibri" w:eastAsia="Arial" w:hAnsi="Calibri" w:cs="Calibri"/>
          <w:spacing w:val="1"/>
          <w:sz w:val="22"/>
          <w:szCs w:val="22"/>
          <w:lang w:val="it-IT"/>
        </w:rPr>
        <w:t xml:space="preserve">, la </w:t>
      </w:r>
      <w:proofErr w:type="spellStart"/>
      <w:r w:rsidRPr="00AF327A">
        <w:rPr>
          <w:rFonts w:ascii="Calibri" w:eastAsia="Arial" w:hAnsi="Calibri" w:cs="Calibri"/>
          <w:spacing w:val="1"/>
          <w:sz w:val="22"/>
          <w:szCs w:val="22"/>
          <w:lang w:val="it-IT"/>
        </w:rPr>
        <w:t>termenul</w:t>
      </w:r>
      <w:proofErr w:type="spellEnd"/>
      <w:r w:rsidRPr="00AF327A">
        <w:rPr>
          <w:rFonts w:ascii="Calibri" w:eastAsia="Arial" w:hAnsi="Calibri" w:cs="Calibri"/>
          <w:spacing w:val="1"/>
          <w:sz w:val="22"/>
          <w:szCs w:val="22"/>
          <w:lang w:val="it-IT"/>
        </w:rPr>
        <w:t xml:space="preserve"> la care </w:t>
      </w:r>
      <w:proofErr w:type="spellStart"/>
      <w:r w:rsidRPr="00AF327A">
        <w:rPr>
          <w:rFonts w:ascii="Calibri" w:eastAsia="Arial" w:hAnsi="Calibri" w:cs="Calibri"/>
          <w:spacing w:val="1"/>
          <w:sz w:val="22"/>
          <w:szCs w:val="22"/>
          <w:lang w:val="it-IT"/>
        </w:rPr>
        <w:t>acesta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trebuia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transmis</w:t>
      </w:r>
      <w:proofErr w:type="spellEnd"/>
      <w:r w:rsidRPr="00AF327A">
        <w:rPr>
          <w:rFonts w:ascii="Calibri" w:eastAsia="Arial" w:hAnsi="Calibri" w:cs="Calibri"/>
          <w:spacing w:val="1"/>
          <w:sz w:val="22"/>
          <w:szCs w:val="22"/>
          <w:lang w:val="it-IT"/>
        </w:rPr>
        <w:t xml:space="preserve">, va fi </w:t>
      </w:r>
      <w:proofErr w:type="spellStart"/>
      <w:r w:rsidRPr="00AF327A">
        <w:rPr>
          <w:rFonts w:ascii="Calibri" w:eastAsia="Arial" w:hAnsi="Calibri" w:cs="Calibri"/>
          <w:spacing w:val="1"/>
          <w:sz w:val="22"/>
          <w:szCs w:val="22"/>
          <w:lang w:val="it-IT"/>
        </w:rPr>
        <w:t>notificat</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și</w:t>
      </w:r>
      <w:proofErr w:type="spellEnd"/>
      <w:r w:rsidRPr="00AF327A">
        <w:rPr>
          <w:rFonts w:ascii="Calibri" w:eastAsia="Arial" w:hAnsi="Calibri" w:cs="Calibri"/>
          <w:spacing w:val="1"/>
          <w:sz w:val="22"/>
          <w:szCs w:val="22"/>
          <w:lang w:val="it-IT"/>
        </w:rPr>
        <w:t xml:space="preserve"> i se va </w:t>
      </w:r>
      <w:proofErr w:type="spellStart"/>
      <w:r w:rsidRPr="00AF327A">
        <w:rPr>
          <w:rFonts w:ascii="Calibri" w:eastAsia="Arial" w:hAnsi="Calibri" w:cs="Calibri"/>
          <w:spacing w:val="1"/>
          <w:sz w:val="22"/>
          <w:szCs w:val="22"/>
          <w:lang w:val="it-IT"/>
        </w:rPr>
        <w:t>solicita</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către</w:t>
      </w:r>
      <w:proofErr w:type="spellEnd"/>
      <w:r w:rsidRPr="00AF327A">
        <w:rPr>
          <w:rFonts w:ascii="Calibri" w:eastAsia="Arial" w:hAnsi="Calibri" w:cs="Calibri"/>
          <w:spacing w:val="1"/>
          <w:sz w:val="22"/>
          <w:szCs w:val="22"/>
          <w:lang w:val="it-IT"/>
        </w:rPr>
        <w:t xml:space="preserve"> AM PR N</w:t>
      </w:r>
      <w:r w:rsidR="000B1548" w:rsidRPr="00AF327A">
        <w:rPr>
          <w:rFonts w:ascii="Calibri" w:eastAsia="Arial" w:hAnsi="Calibri" w:cs="Calibri"/>
          <w:spacing w:val="1"/>
          <w:sz w:val="22"/>
          <w:szCs w:val="22"/>
          <w:lang w:val="it-IT"/>
        </w:rPr>
        <w:t>ord-</w:t>
      </w:r>
      <w:r w:rsidR="00BB391E" w:rsidRPr="00AF327A">
        <w:rPr>
          <w:rFonts w:ascii="Calibri" w:eastAsia="Arial" w:hAnsi="Calibri" w:cs="Calibri"/>
          <w:spacing w:val="1"/>
          <w:sz w:val="22"/>
          <w:szCs w:val="22"/>
          <w:lang w:val="it-IT"/>
        </w:rPr>
        <w:t>E</w:t>
      </w:r>
      <w:r w:rsidR="000B1548" w:rsidRPr="00AF327A">
        <w:rPr>
          <w:rFonts w:ascii="Calibri" w:eastAsia="Arial" w:hAnsi="Calibri" w:cs="Calibri"/>
          <w:spacing w:val="1"/>
          <w:sz w:val="22"/>
          <w:szCs w:val="22"/>
          <w:lang w:val="it-IT"/>
        </w:rPr>
        <w:t>st</w:t>
      </w:r>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transmiterea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acestuia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termen</w:t>
      </w:r>
      <w:proofErr w:type="spellEnd"/>
      <w:r w:rsidRPr="00AF327A">
        <w:rPr>
          <w:rFonts w:ascii="Calibri" w:eastAsia="Arial" w:hAnsi="Calibri" w:cs="Calibri"/>
          <w:spacing w:val="1"/>
          <w:sz w:val="22"/>
          <w:szCs w:val="22"/>
          <w:lang w:val="it-IT"/>
        </w:rPr>
        <w:t xml:space="preserve"> de 5 </w:t>
      </w:r>
      <w:proofErr w:type="spellStart"/>
      <w:r w:rsidRPr="00AF327A">
        <w:rPr>
          <w:rFonts w:ascii="Calibri" w:eastAsia="Arial" w:hAnsi="Calibri" w:cs="Calibri"/>
          <w:spacing w:val="1"/>
          <w:sz w:val="22"/>
          <w:szCs w:val="22"/>
          <w:lang w:val="it-IT"/>
        </w:rPr>
        <w:t>zile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lucrătoare</w:t>
      </w:r>
      <w:proofErr w:type="spellEnd"/>
      <w:r w:rsidRPr="00AF327A">
        <w:rPr>
          <w:rFonts w:ascii="Calibri" w:eastAsia="Arial" w:hAnsi="Calibri" w:cs="Calibri"/>
          <w:spacing w:val="1"/>
          <w:sz w:val="22"/>
          <w:szCs w:val="22"/>
          <w:lang w:val="it-IT"/>
        </w:rPr>
        <w:t xml:space="preserve"> de la </w:t>
      </w:r>
      <w:proofErr w:type="spellStart"/>
      <w:r w:rsidRPr="00AF327A">
        <w:rPr>
          <w:rFonts w:ascii="Calibri" w:eastAsia="Arial" w:hAnsi="Calibri" w:cs="Calibri"/>
          <w:spacing w:val="1"/>
          <w:sz w:val="22"/>
          <w:szCs w:val="22"/>
          <w:lang w:val="it-IT"/>
        </w:rPr>
        <w:t>primirea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notificării</w:t>
      </w:r>
      <w:proofErr w:type="spellEnd"/>
      <w:r w:rsidRPr="00AF327A">
        <w:rPr>
          <w:rFonts w:ascii="Calibri" w:eastAsia="Arial" w:hAnsi="Calibri" w:cs="Calibri"/>
          <w:spacing w:val="1"/>
          <w:sz w:val="22"/>
          <w:szCs w:val="22"/>
          <w:lang w:val="it-IT"/>
        </w:rPr>
        <w:t>.</w:t>
      </w:r>
    </w:p>
    <w:p w14:paraId="5D6FC380" w14:textId="0545C70D" w:rsidR="008E5536" w:rsidRPr="00AF327A" w:rsidRDefault="008E5536" w:rsidP="00E84B2C">
      <w:pPr>
        <w:numPr>
          <w:ilvl w:val="0"/>
          <w:numId w:val="51"/>
        </w:numPr>
        <w:spacing w:line="276" w:lineRule="auto"/>
        <w:ind w:left="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Rapoartele</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durabilitate</w:t>
      </w:r>
      <w:proofErr w:type="spellEnd"/>
      <w:r w:rsidRPr="00AF327A">
        <w:rPr>
          <w:rFonts w:ascii="Calibri" w:eastAsia="Arial" w:hAnsi="Calibri" w:cs="Calibri"/>
          <w:spacing w:val="1"/>
          <w:sz w:val="22"/>
          <w:szCs w:val="22"/>
          <w:lang w:val="it-IT"/>
        </w:rPr>
        <w:t xml:space="preserve"> (post-implementare) </w:t>
      </w:r>
      <w:proofErr w:type="spellStart"/>
      <w:r w:rsidRPr="00AF327A">
        <w:rPr>
          <w:rFonts w:ascii="Calibri" w:eastAsia="Arial" w:hAnsi="Calibri" w:cs="Calibri"/>
          <w:spacing w:val="1"/>
          <w:sz w:val="22"/>
          <w:szCs w:val="22"/>
          <w:lang w:val="it-IT"/>
        </w:rPr>
        <w:t>întocmite</w:t>
      </w:r>
      <w:proofErr w:type="spellEnd"/>
      <w:r w:rsidRPr="00AF327A">
        <w:rPr>
          <w:rFonts w:ascii="Calibri" w:eastAsia="Arial" w:hAnsi="Calibri" w:cs="Calibri"/>
          <w:spacing w:val="1"/>
          <w:sz w:val="22"/>
          <w:szCs w:val="22"/>
          <w:lang w:val="it-IT"/>
        </w:rPr>
        <w:t xml:space="preserve"> de Beneficiar </w:t>
      </w:r>
      <w:proofErr w:type="spellStart"/>
      <w:r w:rsidRPr="00AF327A">
        <w:rPr>
          <w:rFonts w:ascii="Calibri" w:eastAsia="Arial" w:hAnsi="Calibri" w:cs="Calibri"/>
          <w:spacing w:val="1"/>
          <w:sz w:val="22"/>
          <w:szCs w:val="22"/>
          <w:lang w:val="it-IT"/>
        </w:rPr>
        <w:t>sunt</w:t>
      </w:r>
      <w:proofErr w:type="spellEnd"/>
      <w:r w:rsidRPr="00AF327A">
        <w:rPr>
          <w:rFonts w:ascii="Calibri" w:eastAsia="Arial" w:hAnsi="Calibri" w:cs="Calibri"/>
          <w:spacing w:val="1"/>
          <w:sz w:val="22"/>
          <w:szCs w:val="22"/>
          <w:lang w:val="it-IT"/>
        </w:rPr>
        <w:t xml:space="preserve"> generate</w:t>
      </w:r>
      <w:r w:rsidR="0084464F" w:rsidRPr="00AF327A">
        <w:rPr>
          <w:rFonts w:ascii="Calibri" w:eastAsia="Arial" w:hAnsi="Calibri" w:cs="Calibri"/>
          <w:spacing w:val="1"/>
          <w:sz w:val="22"/>
          <w:szCs w:val="22"/>
          <w:lang w:val="it-IT"/>
        </w:rPr>
        <w:t xml:space="preserve"> </w:t>
      </w:r>
      <w:proofErr w:type="spellStart"/>
      <w:r w:rsidR="00E739AE"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sistemul</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informatic</w:t>
      </w:r>
      <w:proofErr w:type="spellEnd"/>
      <w:r w:rsidRPr="00AF327A">
        <w:rPr>
          <w:rFonts w:ascii="Calibri" w:eastAsia="Arial" w:hAnsi="Calibri" w:cs="Calibri"/>
          <w:spacing w:val="1"/>
          <w:sz w:val="22"/>
          <w:szCs w:val="22"/>
          <w:lang w:val="it-IT"/>
        </w:rPr>
        <w:t xml:space="preserve"> MySMIS2021/SMIS2021+, </w:t>
      </w:r>
      <w:proofErr w:type="spellStart"/>
      <w:r w:rsidRPr="00AF327A">
        <w:rPr>
          <w:rFonts w:ascii="Calibri" w:eastAsia="Arial" w:hAnsi="Calibri" w:cs="Calibri"/>
          <w:spacing w:val="1"/>
          <w:sz w:val="22"/>
          <w:szCs w:val="22"/>
          <w:lang w:val="it-IT"/>
        </w:rPr>
        <w:t>anual</w:t>
      </w:r>
      <w:proofErr w:type="spellEnd"/>
      <w:r w:rsidRPr="00AF327A">
        <w:rPr>
          <w:rFonts w:ascii="Calibri" w:eastAsia="Arial" w:hAnsi="Calibri" w:cs="Calibri"/>
          <w:spacing w:val="1"/>
          <w:sz w:val="22"/>
          <w:szCs w:val="22"/>
          <w:lang w:val="it-IT"/>
        </w:rPr>
        <w:t xml:space="preserve">, pe </w:t>
      </w:r>
      <w:proofErr w:type="spellStart"/>
      <w:r w:rsidRPr="00AF327A">
        <w:rPr>
          <w:rFonts w:ascii="Calibri" w:eastAsia="Arial" w:hAnsi="Calibri" w:cs="Calibri"/>
          <w:spacing w:val="1"/>
          <w:sz w:val="22"/>
          <w:szCs w:val="22"/>
          <w:lang w:val="it-IT"/>
        </w:rPr>
        <w:t>perioada</w:t>
      </w:r>
      <w:proofErr w:type="spellEnd"/>
      <w:r w:rsidRPr="00AF327A">
        <w:rPr>
          <w:rFonts w:ascii="Calibri" w:eastAsia="Arial" w:hAnsi="Calibri" w:cs="Calibri"/>
          <w:spacing w:val="1"/>
          <w:sz w:val="22"/>
          <w:szCs w:val="22"/>
          <w:lang w:val="it-IT"/>
        </w:rPr>
        <w:t xml:space="preserve"> post-implementare a </w:t>
      </w:r>
      <w:proofErr w:type="spellStart"/>
      <w:r w:rsidRPr="00AF327A">
        <w:rPr>
          <w:rFonts w:ascii="Calibri" w:eastAsia="Arial" w:hAnsi="Calibri" w:cs="Calibri"/>
          <w:spacing w:val="1"/>
          <w:sz w:val="22"/>
          <w:szCs w:val="22"/>
          <w:lang w:val="it-IT"/>
        </w:rPr>
        <w:t>proiectului</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termen</w:t>
      </w:r>
      <w:proofErr w:type="spellEnd"/>
      <w:r w:rsidRPr="00AF327A">
        <w:rPr>
          <w:rFonts w:ascii="Calibri" w:eastAsia="Arial" w:hAnsi="Calibri" w:cs="Calibri"/>
          <w:spacing w:val="1"/>
          <w:sz w:val="22"/>
          <w:szCs w:val="22"/>
          <w:lang w:val="it-IT"/>
        </w:rPr>
        <w:t xml:space="preserve"> de 30 </w:t>
      </w:r>
      <w:proofErr w:type="spellStart"/>
      <w:r w:rsidRPr="00AF327A">
        <w:rPr>
          <w:rFonts w:ascii="Calibri" w:eastAsia="Arial" w:hAnsi="Calibri" w:cs="Calibri"/>
          <w:spacing w:val="1"/>
          <w:sz w:val="22"/>
          <w:szCs w:val="22"/>
          <w:lang w:val="it-IT"/>
        </w:rPr>
        <w:t>zile</w:t>
      </w:r>
      <w:proofErr w:type="spellEnd"/>
      <w:r w:rsidRPr="00AF327A">
        <w:rPr>
          <w:rFonts w:ascii="Calibri" w:eastAsia="Arial" w:hAnsi="Calibri" w:cs="Calibri"/>
          <w:spacing w:val="1"/>
          <w:sz w:val="22"/>
          <w:szCs w:val="22"/>
          <w:lang w:val="it-IT"/>
        </w:rPr>
        <w:t xml:space="preserve"> de la </w:t>
      </w:r>
      <w:proofErr w:type="spellStart"/>
      <w:r w:rsidRPr="00AF327A">
        <w:rPr>
          <w:rFonts w:ascii="Calibri" w:eastAsia="Arial" w:hAnsi="Calibri" w:cs="Calibri"/>
          <w:spacing w:val="1"/>
          <w:sz w:val="22"/>
          <w:szCs w:val="22"/>
          <w:lang w:val="it-IT"/>
        </w:rPr>
        <w:t>încheierea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anului</w:t>
      </w:r>
      <w:proofErr w:type="spellEnd"/>
      <w:r w:rsidRPr="00AF327A">
        <w:rPr>
          <w:rFonts w:ascii="Calibri" w:eastAsia="Arial" w:hAnsi="Calibri" w:cs="Calibri"/>
          <w:spacing w:val="1"/>
          <w:sz w:val="22"/>
          <w:szCs w:val="22"/>
          <w:lang w:val="it-IT"/>
        </w:rPr>
        <w:t xml:space="preserve"> post-implementare, </w:t>
      </w:r>
      <w:proofErr w:type="spellStart"/>
      <w:r w:rsidRPr="00AF327A">
        <w:rPr>
          <w:rFonts w:ascii="Calibri" w:eastAsia="Arial" w:hAnsi="Calibri" w:cs="Calibri"/>
          <w:spacing w:val="1"/>
          <w:sz w:val="22"/>
          <w:szCs w:val="22"/>
          <w:lang w:val="it-IT"/>
        </w:rPr>
        <w:t>calculat</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conform</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articolului</w:t>
      </w:r>
      <w:proofErr w:type="spellEnd"/>
      <w:r w:rsidRPr="00AF327A">
        <w:rPr>
          <w:rFonts w:ascii="Calibri" w:eastAsia="Arial" w:hAnsi="Calibri" w:cs="Calibri"/>
          <w:spacing w:val="1"/>
          <w:sz w:val="22"/>
          <w:szCs w:val="22"/>
          <w:lang w:val="it-IT"/>
        </w:rPr>
        <w:t xml:space="preserve"> 2 </w:t>
      </w:r>
      <w:proofErr w:type="spellStart"/>
      <w:r w:rsidRPr="00AF327A">
        <w:rPr>
          <w:rFonts w:ascii="Calibri" w:eastAsia="Arial" w:hAnsi="Calibri" w:cs="Calibri"/>
          <w:spacing w:val="1"/>
          <w:sz w:val="22"/>
          <w:szCs w:val="22"/>
          <w:lang w:val="it-IT"/>
        </w:rPr>
        <w:t>din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Condițiile</w:t>
      </w:r>
      <w:proofErr w:type="spellEnd"/>
      <w:r w:rsidRPr="00AF327A">
        <w:rPr>
          <w:rFonts w:ascii="Calibri" w:eastAsia="Arial" w:hAnsi="Calibri" w:cs="Calibri"/>
          <w:spacing w:val="1"/>
          <w:sz w:val="22"/>
          <w:szCs w:val="22"/>
          <w:lang w:val="it-IT"/>
        </w:rPr>
        <w:t xml:space="preserve"> generale </w:t>
      </w:r>
      <w:proofErr w:type="spellStart"/>
      <w:r w:rsidRPr="00AF327A">
        <w:rPr>
          <w:rFonts w:ascii="Calibri" w:eastAsia="Arial" w:hAnsi="Calibri" w:cs="Calibri"/>
          <w:spacing w:val="1"/>
          <w:sz w:val="22"/>
          <w:szCs w:val="22"/>
          <w:lang w:val="it-IT"/>
        </w:rPr>
        <w:t>ale</w:t>
      </w:r>
      <w:proofErr w:type="spellEnd"/>
      <w:r w:rsidRPr="00AF327A">
        <w:rPr>
          <w:rFonts w:ascii="Calibri" w:eastAsia="Arial" w:hAnsi="Calibri" w:cs="Calibri"/>
          <w:spacing w:val="1"/>
          <w:sz w:val="22"/>
          <w:szCs w:val="22"/>
          <w:lang w:val="it-IT"/>
        </w:rPr>
        <w:t xml:space="preserve"> </w:t>
      </w:r>
      <w:proofErr w:type="spellStart"/>
      <w:r w:rsidR="00856C8A">
        <w:rPr>
          <w:rFonts w:ascii="Calibri" w:eastAsia="Arial" w:hAnsi="Calibri" w:cs="Calibri"/>
          <w:spacing w:val="1"/>
          <w:sz w:val="22"/>
          <w:szCs w:val="22"/>
          <w:lang w:val="it-IT"/>
        </w:rPr>
        <w:t>C</w:t>
      </w:r>
      <w:r w:rsidRPr="00AF327A">
        <w:rPr>
          <w:rFonts w:ascii="Calibri" w:eastAsia="Arial" w:hAnsi="Calibri" w:cs="Calibri"/>
          <w:spacing w:val="1"/>
          <w:sz w:val="22"/>
          <w:szCs w:val="22"/>
          <w:lang w:val="it-IT"/>
        </w:rPr>
        <w:t>ontractului</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finanțare</w:t>
      </w:r>
      <w:proofErr w:type="spellEnd"/>
      <w:r w:rsidRPr="00AF327A">
        <w:rPr>
          <w:rFonts w:ascii="Calibri" w:eastAsia="Arial" w:hAnsi="Calibri" w:cs="Calibri"/>
          <w:spacing w:val="1"/>
          <w:sz w:val="22"/>
          <w:szCs w:val="22"/>
          <w:lang w:val="it-IT"/>
        </w:rPr>
        <w:t xml:space="preserve">, de la data </w:t>
      </w:r>
      <w:proofErr w:type="spellStart"/>
      <w:r w:rsidRPr="00AF327A">
        <w:rPr>
          <w:rFonts w:ascii="Calibri" w:eastAsia="Arial" w:hAnsi="Calibri" w:cs="Calibri"/>
          <w:spacing w:val="1"/>
          <w:sz w:val="22"/>
          <w:szCs w:val="22"/>
          <w:lang w:val="it-IT"/>
        </w:rPr>
        <w:t>efectuării</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plății</w:t>
      </w:r>
      <w:proofErr w:type="spellEnd"/>
      <w:r w:rsidRPr="00AF327A">
        <w:rPr>
          <w:rFonts w:ascii="Calibri" w:eastAsia="Arial" w:hAnsi="Calibri" w:cs="Calibri"/>
          <w:spacing w:val="1"/>
          <w:sz w:val="22"/>
          <w:szCs w:val="22"/>
          <w:lang w:val="it-IT"/>
        </w:rPr>
        <w:t xml:space="preserve"> finale. </w:t>
      </w:r>
    </w:p>
    <w:p w14:paraId="23ABDFB7" w14:textId="62D8F5CA" w:rsidR="008E5536" w:rsidRPr="00AF327A" w:rsidRDefault="008E5536" w:rsidP="00E84B2C">
      <w:pPr>
        <w:numPr>
          <w:ilvl w:val="0"/>
          <w:numId w:val="51"/>
        </w:numPr>
        <w:spacing w:line="276" w:lineRule="auto"/>
        <w:ind w:left="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Pentru</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efectuarea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vizitelor</w:t>
      </w:r>
      <w:proofErr w:type="spellEnd"/>
      <w:r w:rsidRPr="00AF327A">
        <w:rPr>
          <w:rFonts w:ascii="Calibri" w:eastAsia="Arial" w:hAnsi="Calibri" w:cs="Calibri"/>
          <w:spacing w:val="1"/>
          <w:sz w:val="22"/>
          <w:szCs w:val="22"/>
          <w:lang w:val="it-IT"/>
        </w:rPr>
        <w:t xml:space="preserve"> la </w:t>
      </w:r>
      <w:proofErr w:type="spellStart"/>
      <w:r w:rsidRPr="00AF327A">
        <w:rPr>
          <w:rFonts w:ascii="Calibri" w:eastAsia="Arial" w:hAnsi="Calibri" w:cs="Calibri"/>
          <w:spacing w:val="1"/>
          <w:sz w:val="22"/>
          <w:szCs w:val="22"/>
          <w:lang w:val="it-IT"/>
        </w:rPr>
        <w:t>fața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locului</w:t>
      </w:r>
      <w:proofErr w:type="spellEnd"/>
      <w:r w:rsidR="00BB391E" w:rsidRPr="00AF327A">
        <w:rPr>
          <w:rFonts w:ascii="Calibri" w:eastAsia="Arial" w:hAnsi="Calibri" w:cs="Calibri"/>
          <w:spacing w:val="1"/>
          <w:sz w:val="22"/>
          <w:szCs w:val="22"/>
          <w:lang w:val="it-IT"/>
        </w:rPr>
        <w:t>,</w:t>
      </w:r>
      <w:r w:rsidRPr="00AF327A">
        <w:rPr>
          <w:rFonts w:ascii="Calibri" w:eastAsia="Arial" w:hAnsi="Calibri" w:cs="Calibri"/>
          <w:spacing w:val="1"/>
          <w:sz w:val="22"/>
          <w:szCs w:val="22"/>
          <w:lang w:val="it-IT"/>
        </w:rPr>
        <w:t xml:space="preserve"> AM PR N</w:t>
      </w:r>
      <w:r w:rsidR="000B1548" w:rsidRPr="00AF327A">
        <w:rPr>
          <w:rFonts w:ascii="Calibri" w:eastAsia="Arial" w:hAnsi="Calibri" w:cs="Calibri"/>
          <w:spacing w:val="1"/>
          <w:sz w:val="22"/>
          <w:szCs w:val="22"/>
          <w:lang w:val="it-IT"/>
        </w:rPr>
        <w:t>ord-</w:t>
      </w:r>
      <w:r w:rsidR="00BB391E" w:rsidRPr="00AF327A">
        <w:rPr>
          <w:rFonts w:ascii="Calibri" w:eastAsia="Arial" w:hAnsi="Calibri" w:cs="Calibri"/>
          <w:spacing w:val="1"/>
          <w:sz w:val="22"/>
          <w:szCs w:val="22"/>
          <w:lang w:val="it-IT"/>
        </w:rPr>
        <w:t>E</w:t>
      </w:r>
      <w:r w:rsidR="000B1548" w:rsidRPr="00AF327A">
        <w:rPr>
          <w:rFonts w:ascii="Calibri" w:eastAsia="Arial" w:hAnsi="Calibri" w:cs="Calibri"/>
          <w:spacing w:val="1"/>
          <w:sz w:val="22"/>
          <w:szCs w:val="22"/>
          <w:lang w:val="it-IT"/>
        </w:rPr>
        <w:t>st</w:t>
      </w:r>
      <w:r w:rsidR="00BB391E" w:rsidRPr="00AF327A">
        <w:rPr>
          <w:rFonts w:ascii="Calibri" w:eastAsia="Arial" w:hAnsi="Calibri" w:cs="Calibri"/>
          <w:spacing w:val="1"/>
          <w:sz w:val="22"/>
          <w:szCs w:val="22"/>
          <w:lang w:val="it-IT"/>
        </w:rPr>
        <w:t xml:space="preserve"> </w:t>
      </w:r>
      <w:r w:rsidRPr="00AF327A">
        <w:rPr>
          <w:rFonts w:ascii="Calibri" w:eastAsia="Arial" w:hAnsi="Calibri" w:cs="Calibri"/>
          <w:spacing w:val="1"/>
          <w:sz w:val="22"/>
          <w:szCs w:val="22"/>
          <w:lang w:val="it-IT"/>
        </w:rPr>
        <w:t xml:space="preserve">va </w:t>
      </w:r>
      <w:proofErr w:type="spellStart"/>
      <w:r w:rsidRPr="00AF327A">
        <w:rPr>
          <w:rFonts w:ascii="Calibri" w:eastAsia="Arial" w:hAnsi="Calibri" w:cs="Calibri"/>
          <w:spacing w:val="1"/>
          <w:sz w:val="22"/>
          <w:szCs w:val="22"/>
          <w:lang w:val="it-IT"/>
        </w:rPr>
        <w:t>înștiința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Beneficiarul</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termen</w:t>
      </w:r>
      <w:proofErr w:type="spellEnd"/>
      <w:r w:rsidRPr="00AF327A">
        <w:rPr>
          <w:rFonts w:ascii="Calibri" w:eastAsia="Arial" w:hAnsi="Calibri" w:cs="Calibri"/>
          <w:spacing w:val="1"/>
          <w:sz w:val="22"/>
          <w:szCs w:val="22"/>
          <w:lang w:val="it-IT"/>
        </w:rPr>
        <w:t xml:space="preserve"> de minim</w:t>
      </w:r>
      <w:r w:rsidR="00314803" w:rsidRPr="00AF327A">
        <w:rPr>
          <w:rFonts w:ascii="Calibri" w:eastAsia="Arial" w:hAnsi="Calibri" w:cs="Calibri"/>
          <w:spacing w:val="1"/>
          <w:sz w:val="22"/>
          <w:szCs w:val="22"/>
          <w:lang w:val="it-IT"/>
        </w:rPr>
        <w:t>um</w:t>
      </w:r>
      <w:r w:rsidRPr="00AF327A">
        <w:rPr>
          <w:rFonts w:ascii="Calibri" w:eastAsia="Arial" w:hAnsi="Calibri" w:cs="Calibri"/>
          <w:spacing w:val="1"/>
          <w:sz w:val="22"/>
          <w:szCs w:val="22"/>
          <w:lang w:val="it-IT"/>
        </w:rPr>
        <w:t xml:space="preserve"> 3 </w:t>
      </w:r>
      <w:proofErr w:type="spellStart"/>
      <w:r w:rsidRPr="00AF327A">
        <w:rPr>
          <w:rFonts w:ascii="Calibri" w:eastAsia="Arial" w:hAnsi="Calibri" w:cs="Calibri"/>
          <w:spacing w:val="1"/>
          <w:sz w:val="22"/>
          <w:szCs w:val="22"/>
          <w:lang w:val="it-IT"/>
        </w:rPr>
        <w:t>zile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înainte</w:t>
      </w:r>
      <w:proofErr w:type="spellEnd"/>
      <w:r w:rsidRPr="00AF327A">
        <w:rPr>
          <w:rFonts w:ascii="Calibri" w:eastAsia="Arial" w:hAnsi="Calibri" w:cs="Calibri"/>
          <w:spacing w:val="1"/>
          <w:sz w:val="22"/>
          <w:szCs w:val="22"/>
          <w:lang w:val="it-IT"/>
        </w:rPr>
        <w:t xml:space="preserve"> de data </w:t>
      </w:r>
      <w:proofErr w:type="spellStart"/>
      <w:r w:rsidRPr="00AF327A">
        <w:rPr>
          <w:rFonts w:ascii="Calibri" w:eastAsia="Arial" w:hAnsi="Calibri" w:cs="Calibri"/>
          <w:spacing w:val="1"/>
          <w:sz w:val="22"/>
          <w:szCs w:val="22"/>
          <w:lang w:val="it-IT"/>
        </w:rPr>
        <w:t>efectuării</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vizitei</w:t>
      </w:r>
      <w:proofErr w:type="spellEnd"/>
      <w:r w:rsidRPr="00AF327A">
        <w:rPr>
          <w:rFonts w:ascii="Calibri" w:eastAsia="Arial" w:hAnsi="Calibri" w:cs="Calibri"/>
          <w:spacing w:val="1"/>
          <w:sz w:val="22"/>
          <w:szCs w:val="22"/>
          <w:lang w:val="it-IT"/>
        </w:rPr>
        <w:t xml:space="preserve"> la </w:t>
      </w:r>
      <w:proofErr w:type="spellStart"/>
      <w:r w:rsidRPr="00AF327A">
        <w:rPr>
          <w:rFonts w:ascii="Calibri" w:eastAsia="Arial" w:hAnsi="Calibri" w:cs="Calibri"/>
          <w:spacing w:val="1"/>
          <w:sz w:val="22"/>
          <w:szCs w:val="22"/>
          <w:lang w:val="it-IT"/>
        </w:rPr>
        <w:t>fața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locului</w:t>
      </w:r>
      <w:proofErr w:type="spellEnd"/>
      <w:r w:rsidRPr="00AF327A">
        <w:rPr>
          <w:rFonts w:ascii="Calibri" w:eastAsia="Arial" w:hAnsi="Calibri" w:cs="Calibri"/>
          <w:spacing w:val="1"/>
          <w:sz w:val="22"/>
          <w:szCs w:val="22"/>
          <w:lang w:val="it-IT"/>
        </w:rPr>
        <w:t>.</w:t>
      </w:r>
    </w:p>
    <w:p w14:paraId="37F334A3" w14:textId="5F5B3F4D" w:rsidR="008E5536" w:rsidRPr="00AF327A" w:rsidRDefault="008E5536" w:rsidP="00810D5D">
      <w:pPr>
        <w:numPr>
          <w:ilvl w:val="0"/>
          <w:numId w:val="51"/>
        </w:numPr>
        <w:spacing w:line="276" w:lineRule="auto"/>
        <w:ind w:left="284" w:hanging="284"/>
        <w:jc w:val="both"/>
        <w:rPr>
          <w:rFonts w:ascii="Calibri" w:eastAsia="Arial" w:hAnsi="Calibri" w:cs="Calibri"/>
          <w:spacing w:val="1"/>
          <w:sz w:val="22"/>
          <w:szCs w:val="22"/>
          <w:lang w:val="it-IT"/>
        </w:rPr>
      </w:pPr>
      <w:proofErr w:type="spellStart"/>
      <w:r w:rsidRPr="00AF327A">
        <w:rPr>
          <w:rFonts w:ascii="Calibri" w:eastAsia="Arial" w:hAnsi="Calibri" w:cs="Calibri"/>
          <w:spacing w:val="1"/>
          <w:sz w:val="22"/>
          <w:szCs w:val="22"/>
          <w:lang w:val="it-IT"/>
        </w:rPr>
        <w:t>Valoarea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eligibilă</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nerambursabilă</w:t>
      </w:r>
      <w:proofErr w:type="spellEnd"/>
      <w:r w:rsidRPr="00AF327A">
        <w:rPr>
          <w:rFonts w:ascii="Calibri" w:eastAsia="Arial" w:hAnsi="Calibri" w:cs="Calibri"/>
          <w:spacing w:val="1"/>
          <w:sz w:val="22"/>
          <w:szCs w:val="22"/>
          <w:lang w:val="it-IT"/>
        </w:rPr>
        <w:t xml:space="preserve"> a </w:t>
      </w:r>
      <w:proofErr w:type="spellStart"/>
      <w:r w:rsidR="00856C8A">
        <w:rPr>
          <w:rFonts w:ascii="Calibri" w:eastAsia="Arial" w:hAnsi="Calibri" w:cs="Calibri"/>
          <w:spacing w:val="1"/>
          <w:sz w:val="22"/>
          <w:szCs w:val="22"/>
          <w:lang w:val="it-IT"/>
        </w:rPr>
        <w:t>C</w:t>
      </w:r>
      <w:r w:rsidRPr="00AF327A">
        <w:rPr>
          <w:rFonts w:ascii="Calibri" w:eastAsia="Arial" w:hAnsi="Calibri" w:cs="Calibri"/>
          <w:spacing w:val="1"/>
          <w:sz w:val="22"/>
          <w:szCs w:val="22"/>
          <w:lang w:val="it-IT"/>
        </w:rPr>
        <w:t>ontractului</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finanţare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după</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caz</w:t>
      </w:r>
      <w:proofErr w:type="spellEnd"/>
      <w:r w:rsidRPr="00AF327A">
        <w:rPr>
          <w:rFonts w:ascii="Calibri" w:eastAsia="Arial" w:hAnsi="Calibri" w:cs="Calibri"/>
          <w:spacing w:val="1"/>
          <w:sz w:val="22"/>
          <w:szCs w:val="22"/>
          <w:lang w:val="it-IT"/>
        </w:rPr>
        <w:t xml:space="preserve">, se </w:t>
      </w:r>
      <w:proofErr w:type="spellStart"/>
      <w:r w:rsidRPr="00AF327A">
        <w:rPr>
          <w:rFonts w:ascii="Calibri" w:eastAsia="Arial" w:hAnsi="Calibri" w:cs="Calibri"/>
          <w:spacing w:val="1"/>
          <w:sz w:val="22"/>
          <w:szCs w:val="22"/>
          <w:lang w:val="it-IT"/>
        </w:rPr>
        <w:t>poate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majora</w:t>
      </w:r>
      <w:proofErr w:type="spellEnd"/>
      <w:r w:rsidRPr="00AF327A">
        <w:rPr>
          <w:rFonts w:ascii="Calibri" w:eastAsia="Arial" w:hAnsi="Calibri" w:cs="Calibri"/>
          <w:spacing w:val="1"/>
          <w:sz w:val="22"/>
          <w:szCs w:val="22"/>
          <w:lang w:val="it-IT"/>
        </w:rPr>
        <w:t xml:space="preserve"> prin </w:t>
      </w:r>
      <w:proofErr w:type="spellStart"/>
      <w:r w:rsidRPr="00AF327A">
        <w:rPr>
          <w:rFonts w:ascii="Calibri" w:eastAsia="Arial" w:hAnsi="Calibri" w:cs="Calibri"/>
          <w:spacing w:val="1"/>
          <w:sz w:val="22"/>
          <w:szCs w:val="22"/>
          <w:lang w:val="it-IT"/>
        </w:rPr>
        <w:t>acte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adiţionale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doar</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în</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situaţia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unor</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circumstanţe</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natură</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obiectivă</w:t>
      </w:r>
      <w:proofErr w:type="spellEnd"/>
      <w:r w:rsidRPr="00AF327A">
        <w:rPr>
          <w:rFonts w:ascii="Calibri" w:eastAsia="Arial" w:hAnsi="Calibri" w:cs="Calibri"/>
          <w:spacing w:val="1"/>
          <w:sz w:val="22"/>
          <w:szCs w:val="22"/>
          <w:lang w:val="it-IT"/>
        </w:rPr>
        <w:t xml:space="preserve">, bine </w:t>
      </w:r>
      <w:proofErr w:type="spellStart"/>
      <w:r w:rsidRPr="00AF327A">
        <w:rPr>
          <w:rFonts w:ascii="Calibri" w:eastAsia="Arial" w:hAnsi="Calibri" w:cs="Calibri"/>
          <w:spacing w:val="1"/>
          <w:sz w:val="22"/>
          <w:szCs w:val="22"/>
          <w:lang w:val="it-IT"/>
        </w:rPr>
        <w:t>justificate</w:t>
      </w:r>
      <w:proofErr w:type="spellEnd"/>
      <w:r w:rsidRPr="00AF327A">
        <w:rPr>
          <w:rFonts w:ascii="Calibri" w:eastAsia="Arial" w:hAnsi="Calibri" w:cs="Calibri"/>
          <w:spacing w:val="1"/>
          <w:sz w:val="22"/>
          <w:szCs w:val="22"/>
          <w:lang w:val="it-IT"/>
        </w:rPr>
        <w:t xml:space="preserve">, care nu </w:t>
      </w:r>
      <w:proofErr w:type="spellStart"/>
      <w:r w:rsidRPr="00AF327A">
        <w:rPr>
          <w:rFonts w:ascii="Calibri" w:eastAsia="Arial" w:hAnsi="Calibri" w:cs="Calibri"/>
          <w:spacing w:val="1"/>
          <w:sz w:val="22"/>
          <w:szCs w:val="22"/>
          <w:lang w:val="it-IT"/>
        </w:rPr>
        <w:t>au</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depins</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acţiunea</w:t>
      </w:r>
      <w:proofErr w:type="spellEnd"/>
      <w:r w:rsidRPr="00AF327A">
        <w:rPr>
          <w:rFonts w:ascii="Calibri" w:eastAsia="Arial" w:hAnsi="Calibri" w:cs="Calibri"/>
          <w:spacing w:val="1"/>
          <w:sz w:val="22"/>
          <w:szCs w:val="22"/>
          <w:lang w:val="it-IT"/>
        </w:rPr>
        <w:t>/</w:t>
      </w:r>
      <w:proofErr w:type="spellStart"/>
      <w:r w:rsidRPr="00AF327A">
        <w:rPr>
          <w:rFonts w:ascii="Calibri" w:eastAsia="Arial" w:hAnsi="Calibri" w:cs="Calibri"/>
          <w:spacing w:val="1"/>
          <w:sz w:val="22"/>
          <w:szCs w:val="22"/>
          <w:lang w:val="it-IT"/>
        </w:rPr>
        <w:t>inacţiunea</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părţilor</w:t>
      </w:r>
      <w:proofErr w:type="spellEnd"/>
      <w:r w:rsidRPr="00AF327A">
        <w:rPr>
          <w:rFonts w:ascii="Calibri" w:eastAsia="Arial" w:hAnsi="Calibri" w:cs="Calibri"/>
          <w:spacing w:val="1"/>
          <w:sz w:val="22"/>
          <w:szCs w:val="22"/>
          <w:lang w:val="it-IT"/>
        </w:rPr>
        <w:t xml:space="preserve"> </w:t>
      </w:r>
      <w:proofErr w:type="spellStart"/>
      <w:r w:rsidR="00856C8A">
        <w:rPr>
          <w:rFonts w:ascii="Calibri" w:eastAsia="Arial" w:hAnsi="Calibri" w:cs="Calibri"/>
          <w:spacing w:val="1"/>
          <w:sz w:val="22"/>
          <w:szCs w:val="22"/>
          <w:lang w:val="it-IT"/>
        </w:rPr>
        <w:t>C</w:t>
      </w:r>
      <w:r w:rsidRPr="00AF327A">
        <w:rPr>
          <w:rFonts w:ascii="Calibri" w:eastAsia="Arial" w:hAnsi="Calibri" w:cs="Calibri"/>
          <w:spacing w:val="1"/>
          <w:sz w:val="22"/>
          <w:szCs w:val="22"/>
          <w:lang w:val="it-IT"/>
        </w:rPr>
        <w:t>ontractului</w:t>
      </w:r>
      <w:proofErr w:type="spellEnd"/>
      <w:r w:rsidRPr="00AF327A">
        <w:rPr>
          <w:rFonts w:ascii="Calibri" w:eastAsia="Arial" w:hAnsi="Calibri" w:cs="Calibri"/>
          <w:spacing w:val="1"/>
          <w:sz w:val="22"/>
          <w:szCs w:val="22"/>
          <w:lang w:val="it-IT"/>
        </w:rPr>
        <w:t xml:space="preserve"> de </w:t>
      </w:r>
      <w:proofErr w:type="spellStart"/>
      <w:r w:rsidRPr="00AF327A">
        <w:rPr>
          <w:rFonts w:ascii="Calibri" w:eastAsia="Arial" w:hAnsi="Calibri" w:cs="Calibri"/>
          <w:spacing w:val="1"/>
          <w:sz w:val="22"/>
          <w:szCs w:val="22"/>
          <w:lang w:val="it-IT"/>
        </w:rPr>
        <w:t>finanţare</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şi</w:t>
      </w:r>
      <w:proofErr w:type="spellEnd"/>
      <w:r w:rsidRPr="00AF327A">
        <w:rPr>
          <w:rFonts w:ascii="Calibri" w:eastAsia="Arial" w:hAnsi="Calibri" w:cs="Calibri"/>
          <w:spacing w:val="1"/>
          <w:sz w:val="22"/>
          <w:szCs w:val="22"/>
          <w:lang w:val="it-IT"/>
        </w:rPr>
        <w:t xml:space="preserve"> care </w:t>
      </w:r>
      <w:proofErr w:type="spellStart"/>
      <w:r w:rsidRPr="00AF327A">
        <w:rPr>
          <w:rFonts w:ascii="Calibri" w:eastAsia="Arial" w:hAnsi="Calibri" w:cs="Calibri"/>
          <w:spacing w:val="1"/>
          <w:sz w:val="22"/>
          <w:szCs w:val="22"/>
          <w:lang w:val="it-IT"/>
        </w:rPr>
        <w:t>sunt</w:t>
      </w:r>
      <w:proofErr w:type="spellEnd"/>
      <w:r w:rsidRPr="00AF327A">
        <w:rPr>
          <w:rFonts w:ascii="Calibri" w:eastAsia="Arial" w:hAnsi="Calibri" w:cs="Calibri"/>
          <w:spacing w:val="1"/>
          <w:sz w:val="22"/>
          <w:szCs w:val="22"/>
          <w:lang w:val="it-IT"/>
        </w:rPr>
        <w:t xml:space="preserve"> </w:t>
      </w:r>
      <w:proofErr w:type="spellStart"/>
      <w:r w:rsidRPr="00AF327A">
        <w:rPr>
          <w:rFonts w:ascii="Calibri" w:eastAsia="Arial" w:hAnsi="Calibri" w:cs="Calibri"/>
          <w:spacing w:val="1"/>
          <w:sz w:val="22"/>
          <w:szCs w:val="22"/>
          <w:lang w:val="it-IT"/>
        </w:rPr>
        <w:t>reglementate</w:t>
      </w:r>
      <w:proofErr w:type="spellEnd"/>
      <w:r w:rsidRPr="00AF327A">
        <w:rPr>
          <w:rFonts w:ascii="Calibri" w:eastAsia="Arial" w:hAnsi="Calibri" w:cs="Calibri"/>
          <w:spacing w:val="1"/>
          <w:sz w:val="22"/>
          <w:szCs w:val="22"/>
          <w:lang w:val="it-IT"/>
        </w:rPr>
        <w:t xml:space="preserve"> prin </w:t>
      </w:r>
      <w:proofErr w:type="spellStart"/>
      <w:r w:rsidRPr="00AF327A">
        <w:rPr>
          <w:rFonts w:ascii="Calibri" w:eastAsia="Arial" w:hAnsi="Calibri" w:cs="Calibri"/>
          <w:spacing w:val="1"/>
          <w:sz w:val="22"/>
          <w:szCs w:val="22"/>
          <w:lang w:val="it-IT"/>
        </w:rPr>
        <w:t>acte</w:t>
      </w:r>
      <w:proofErr w:type="spellEnd"/>
      <w:r w:rsidRPr="00AF327A">
        <w:rPr>
          <w:rFonts w:ascii="Calibri" w:eastAsia="Arial" w:hAnsi="Calibri" w:cs="Calibri"/>
          <w:spacing w:val="1"/>
          <w:sz w:val="22"/>
          <w:szCs w:val="22"/>
          <w:lang w:val="it-IT"/>
        </w:rPr>
        <w:t xml:space="preserve"> normative</w:t>
      </w:r>
      <w:r w:rsidRPr="00AF327A">
        <w:rPr>
          <w:rFonts w:ascii="Calibri" w:eastAsia="Arial" w:hAnsi="Calibri" w:cs="Calibri"/>
          <w:b/>
          <w:spacing w:val="1"/>
          <w:sz w:val="22"/>
          <w:szCs w:val="22"/>
          <w:lang w:val="it-IT"/>
        </w:rPr>
        <w:t>.</w:t>
      </w:r>
    </w:p>
    <w:p w14:paraId="08372151" w14:textId="77777777" w:rsidR="008E5536" w:rsidRPr="00AF327A" w:rsidRDefault="008E5536" w:rsidP="008E5536">
      <w:pPr>
        <w:spacing w:after="120" w:line="276" w:lineRule="auto"/>
        <w:rPr>
          <w:rFonts w:ascii="Calibri" w:eastAsia="Calibri" w:hAnsi="Calibri" w:cs="Calibri"/>
          <w:sz w:val="22"/>
          <w:szCs w:val="22"/>
          <w:lang w:val="it-IT"/>
        </w:rPr>
      </w:pPr>
    </w:p>
    <w:p w14:paraId="699EEB14" w14:textId="520EE6A2" w:rsidR="008E5536" w:rsidRPr="00AF327A" w:rsidRDefault="008E5536" w:rsidP="008E5536">
      <w:pPr>
        <w:spacing w:after="120" w:line="276" w:lineRule="auto"/>
        <w:jc w:val="both"/>
        <w:rPr>
          <w:rFonts w:ascii="Calibri" w:eastAsia="Calibri" w:hAnsi="Calibri" w:cs="Calibri"/>
          <w:b/>
          <w:sz w:val="22"/>
          <w:szCs w:val="22"/>
          <w:lang w:val="it-IT"/>
        </w:rPr>
      </w:pPr>
      <w:proofErr w:type="spellStart"/>
      <w:r w:rsidRPr="00AF327A">
        <w:rPr>
          <w:rFonts w:ascii="Calibri" w:eastAsia="Calibri" w:hAnsi="Calibri" w:cs="Calibri"/>
          <w:b/>
          <w:sz w:val="22"/>
          <w:szCs w:val="22"/>
          <w:lang w:val="it-IT"/>
        </w:rPr>
        <w:t>Articolul</w:t>
      </w:r>
      <w:proofErr w:type="spellEnd"/>
      <w:r w:rsidRPr="00AF327A">
        <w:rPr>
          <w:rFonts w:ascii="Calibri" w:eastAsia="Calibri" w:hAnsi="Calibri" w:cs="Calibri"/>
          <w:b/>
          <w:sz w:val="22"/>
          <w:szCs w:val="22"/>
          <w:lang w:val="it-IT"/>
        </w:rPr>
        <w:t xml:space="preserve"> 6 - </w:t>
      </w:r>
      <w:proofErr w:type="spellStart"/>
      <w:r w:rsidRPr="00AF327A">
        <w:rPr>
          <w:rFonts w:ascii="Calibri" w:eastAsia="Calibri" w:hAnsi="Calibri" w:cs="Calibri"/>
          <w:b/>
          <w:sz w:val="22"/>
          <w:szCs w:val="22"/>
          <w:lang w:val="it-IT"/>
        </w:rPr>
        <w:t>Completarea</w:t>
      </w:r>
      <w:proofErr w:type="spellEnd"/>
      <w:r w:rsidRPr="00DB0DAF">
        <w:rPr>
          <w:rFonts w:ascii="Calibri" w:eastAsia="Calibri" w:hAnsi="Calibri" w:cs="Calibri"/>
          <w:b/>
          <w:sz w:val="22"/>
          <w:szCs w:val="22"/>
          <w:lang w:val="ro-RO"/>
        </w:rPr>
        <w:t xml:space="preserve"> articolului 15 - Încetarea </w:t>
      </w:r>
      <w:r w:rsidR="00856C8A">
        <w:rPr>
          <w:rFonts w:ascii="Calibri" w:eastAsia="Calibri" w:hAnsi="Calibri" w:cs="Calibri"/>
          <w:b/>
          <w:sz w:val="22"/>
          <w:szCs w:val="22"/>
          <w:lang w:val="ro-RO"/>
        </w:rPr>
        <w:t>C</w:t>
      </w:r>
      <w:r w:rsidRPr="00DB0DAF">
        <w:rPr>
          <w:rFonts w:ascii="Calibri" w:eastAsia="Calibri" w:hAnsi="Calibri" w:cs="Calibri"/>
          <w:b/>
          <w:sz w:val="22"/>
          <w:szCs w:val="22"/>
          <w:lang w:val="ro-RO"/>
        </w:rPr>
        <w:t>ontractului de finanțare și recuperarea sumelor plătite necuvenit ca urmare a unor nereguli din Condițiile generale:</w:t>
      </w:r>
    </w:p>
    <w:p w14:paraId="10AD4884" w14:textId="77777777" w:rsidR="008E5536" w:rsidRPr="00AF327A" w:rsidRDefault="008E5536" w:rsidP="008E5536">
      <w:pPr>
        <w:spacing w:after="120" w:line="276" w:lineRule="auto"/>
        <w:rPr>
          <w:rFonts w:ascii="Calibri" w:eastAsia="Calibri" w:hAnsi="Calibri" w:cs="Calibri"/>
          <w:sz w:val="22"/>
          <w:szCs w:val="22"/>
          <w:lang w:val="it-IT"/>
        </w:rPr>
      </w:pPr>
    </w:p>
    <w:p w14:paraId="62C3B928" w14:textId="51527B87"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r w:rsidRPr="00AF327A">
        <w:rPr>
          <w:rFonts w:ascii="Calibri" w:eastAsia="Calibri" w:hAnsi="Calibri" w:cs="Calibri"/>
          <w:sz w:val="22"/>
          <w:szCs w:val="22"/>
          <w:lang w:val="it-IT"/>
        </w:rPr>
        <w:t xml:space="preserve">Orice modificare a </w:t>
      </w:r>
      <w:proofErr w:type="spellStart"/>
      <w:r w:rsidRPr="00AF327A">
        <w:rPr>
          <w:rFonts w:ascii="Calibri" w:eastAsia="Calibri" w:hAnsi="Calibri" w:cs="Calibri"/>
          <w:sz w:val="22"/>
          <w:szCs w:val="22"/>
          <w:lang w:val="it-IT"/>
        </w:rPr>
        <w:t>componenţei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parteneriatului</w:t>
      </w:r>
      <w:proofErr w:type="spellEnd"/>
      <w:r w:rsidRPr="00AF327A">
        <w:rPr>
          <w:rFonts w:ascii="Calibri" w:eastAsia="Calibri" w:hAnsi="Calibri" w:cs="Calibri"/>
          <w:sz w:val="22"/>
          <w:szCs w:val="22"/>
          <w:lang w:val="it-IT"/>
        </w:rPr>
        <w:t xml:space="preserve"> cu </w:t>
      </w:r>
      <w:proofErr w:type="spellStart"/>
      <w:r w:rsidRPr="00AF327A">
        <w:rPr>
          <w:rFonts w:ascii="Calibri" w:eastAsia="Calibri" w:hAnsi="Calibri" w:cs="Calibri"/>
          <w:sz w:val="22"/>
          <w:szCs w:val="22"/>
          <w:lang w:val="it-IT"/>
        </w:rPr>
        <w:t>încălcarea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prevederilor</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condițiilor</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eligibilitate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prevăzute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Ghidul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solicitantului</w:t>
      </w:r>
      <w:proofErr w:type="spellEnd"/>
      <w:r w:rsidRPr="00AF327A">
        <w:rPr>
          <w:rFonts w:ascii="Calibri" w:eastAsia="Calibri" w:hAnsi="Calibri" w:cs="Calibri"/>
          <w:sz w:val="22"/>
          <w:szCs w:val="22"/>
          <w:lang w:val="it-IT"/>
        </w:rPr>
        <w:t xml:space="preserve"> va </w:t>
      </w:r>
      <w:proofErr w:type="spellStart"/>
      <w:r w:rsidRPr="00AF327A">
        <w:rPr>
          <w:rFonts w:ascii="Calibri" w:eastAsia="Calibri" w:hAnsi="Calibri" w:cs="Calibri"/>
          <w:sz w:val="22"/>
          <w:szCs w:val="22"/>
          <w:lang w:val="it-IT"/>
        </w:rPr>
        <w:t>atrage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rezilierea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Contractului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finanțare</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către</w:t>
      </w:r>
      <w:proofErr w:type="spellEnd"/>
      <w:r w:rsidRPr="00AF327A">
        <w:rPr>
          <w:rFonts w:ascii="Calibri" w:eastAsia="Calibri" w:hAnsi="Calibri" w:cs="Calibri"/>
          <w:sz w:val="22"/>
          <w:szCs w:val="22"/>
          <w:lang w:val="it-IT"/>
        </w:rPr>
        <w:t xml:space="preserve"> AM PR </w:t>
      </w:r>
      <w:r w:rsidR="00794B0F" w:rsidRPr="00AF327A">
        <w:rPr>
          <w:rFonts w:ascii="Calibri" w:eastAsia="Calibri" w:hAnsi="Calibri" w:cs="Calibri"/>
          <w:sz w:val="22"/>
          <w:szCs w:val="22"/>
          <w:lang w:val="it-IT"/>
        </w:rPr>
        <w:t>N</w:t>
      </w:r>
      <w:r w:rsidR="000B1548" w:rsidRPr="00AF327A">
        <w:rPr>
          <w:rFonts w:ascii="Calibri" w:eastAsia="Calibri" w:hAnsi="Calibri" w:cs="Calibri"/>
          <w:sz w:val="22"/>
          <w:szCs w:val="22"/>
          <w:lang w:val="it-IT"/>
        </w:rPr>
        <w:t>ord-</w:t>
      </w:r>
      <w:r w:rsidR="00794B0F" w:rsidRPr="00AF327A">
        <w:rPr>
          <w:rFonts w:ascii="Calibri" w:eastAsia="Calibri" w:hAnsi="Calibri" w:cs="Calibri"/>
          <w:sz w:val="22"/>
          <w:szCs w:val="22"/>
          <w:lang w:val="it-IT"/>
        </w:rPr>
        <w:t>E</w:t>
      </w:r>
      <w:r w:rsidR="000B1548" w:rsidRPr="00AF327A">
        <w:rPr>
          <w:rFonts w:ascii="Calibri" w:eastAsia="Calibri" w:hAnsi="Calibri" w:cs="Calibri"/>
          <w:sz w:val="22"/>
          <w:szCs w:val="22"/>
          <w:lang w:val="it-IT"/>
        </w:rPr>
        <w:t>st</w:t>
      </w:r>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fără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punere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întârziere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vreo</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altă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formalitate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acest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sens</w:t>
      </w:r>
      <w:proofErr w:type="spellEnd"/>
      <w:r w:rsidRPr="00AF327A">
        <w:rPr>
          <w:rFonts w:ascii="Calibri" w:eastAsia="Calibri" w:hAnsi="Calibri" w:cs="Calibri"/>
          <w:sz w:val="22"/>
          <w:szCs w:val="22"/>
          <w:lang w:val="it-IT"/>
        </w:rPr>
        <w:t xml:space="preserve">, cu </w:t>
      </w:r>
      <w:proofErr w:type="spellStart"/>
      <w:r w:rsidRPr="00AF327A">
        <w:rPr>
          <w:rFonts w:ascii="Calibri" w:eastAsia="Calibri" w:hAnsi="Calibri" w:cs="Calibri"/>
          <w:sz w:val="22"/>
          <w:szCs w:val="22"/>
          <w:lang w:val="it-IT"/>
        </w:rPr>
        <w:t>obligaţia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Beneficiarului</w:t>
      </w:r>
      <w:proofErr w:type="spellEnd"/>
      <w:r w:rsidRPr="00AF327A">
        <w:rPr>
          <w:rFonts w:ascii="Calibri" w:eastAsia="Calibri" w:hAnsi="Calibri" w:cs="Calibri"/>
          <w:sz w:val="22"/>
          <w:szCs w:val="22"/>
          <w:lang w:val="it-IT"/>
        </w:rPr>
        <w:t xml:space="preserve"> de a </w:t>
      </w:r>
      <w:proofErr w:type="spellStart"/>
      <w:r w:rsidRPr="00AF327A">
        <w:rPr>
          <w:rFonts w:ascii="Calibri" w:eastAsia="Calibri" w:hAnsi="Calibri" w:cs="Calibri"/>
          <w:sz w:val="22"/>
          <w:szCs w:val="22"/>
          <w:lang w:val="it-IT"/>
        </w:rPr>
        <w:t>returna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finanțarea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acordată</w:t>
      </w:r>
      <w:proofErr w:type="spellEnd"/>
      <w:r w:rsidRPr="00AF327A">
        <w:rPr>
          <w:rFonts w:ascii="Calibri" w:eastAsia="Calibri" w:hAnsi="Calibri" w:cs="Calibri"/>
          <w:sz w:val="22"/>
          <w:szCs w:val="22"/>
          <w:lang w:val="it-IT"/>
        </w:rPr>
        <w:t xml:space="preserve">, la care se </w:t>
      </w:r>
      <w:proofErr w:type="spellStart"/>
      <w:r w:rsidRPr="00AF327A">
        <w:rPr>
          <w:rFonts w:ascii="Calibri" w:eastAsia="Calibri" w:hAnsi="Calibri" w:cs="Calibri"/>
          <w:sz w:val="22"/>
          <w:szCs w:val="22"/>
          <w:lang w:val="it-IT"/>
        </w:rPr>
        <w:t>adaugă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dobânzile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și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penalitățile</w:t>
      </w:r>
      <w:proofErr w:type="spellEnd"/>
      <w:r w:rsidRPr="00AF327A">
        <w:rPr>
          <w:rFonts w:ascii="Calibri" w:eastAsia="Calibri" w:hAnsi="Calibri" w:cs="Calibri"/>
          <w:sz w:val="22"/>
          <w:szCs w:val="22"/>
          <w:lang w:val="it-IT"/>
        </w:rPr>
        <w:t xml:space="preserve">. </w:t>
      </w:r>
    </w:p>
    <w:p w14:paraId="09A31F22" w14:textId="0D538DED"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proofErr w:type="spellStart"/>
      <w:r w:rsidRPr="00AF327A">
        <w:rPr>
          <w:rFonts w:ascii="Calibri" w:eastAsia="Calibri" w:hAnsi="Calibri" w:cs="Calibri"/>
          <w:sz w:val="22"/>
          <w:szCs w:val="22"/>
          <w:lang w:val="it-IT"/>
        </w:rPr>
        <w:t>Dacă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până</w:t>
      </w:r>
      <w:proofErr w:type="spellEnd"/>
      <w:r w:rsidRPr="00AF327A">
        <w:rPr>
          <w:rFonts w:ascii="Calibri" w:eastAsia="Calibri" w:hAnsi="Calibri" w:cs="Calibri"/>
          <w:sz w:val="22"/>
          <w:szCs w:val="22"/>
          <w:lang w:val="it-IT"/>
        </w:rPr>
        <w:t xml:space="preserve"> la </w:t>
      </w:r>
      <w:proofErr w:type="spellStart"/>
      <w:r w:rsidRPr="00AF327A">
        <w:rPr>
          <w:rFonts w:ascii="Calibri" w:eastAsia="Calibri" w:hAnsi="Calibri" w:cs="Calibri"/>
          <w:sz w:val="22"/>
          <w:szCs w:val="22"/>
          <w:lang w:val="it-IT"/>
        </w:rPr>
        <w:t>finalizarea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perioadei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durabilitate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intervin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modificări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natură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afecteze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obiectivul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proiectului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modificări</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afectează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condiţiile</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eligibilitate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Beneficiarului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prevăzute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Ghidul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solicitantului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și</w:t>
      </w:r>
      <w:proofErr w:type="spellEnd"/>
      <w:r w:rsidRPr="00AF327A">
        <w:rPr>
          <w:rFonts w:ascii="Calibri" w:eastAsia="Calibri" w:hAnsi="Calibri" w:cs="Calibri"/>
          <w:sz w:val="22"/>
          <w:szCs w:val="22"/>
          <w:lang w:val="it-IT"/>
        </w:rPr>
        <w:t>/</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cerințele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obligatorii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impuse</w:t>
      </w:r>
      <w:proofErr w:type="spellEnd"/>
      <w:r w:rsidRPr="00AF327A">
        <w:rPr>
          <w:rFonts w:ascii="Calibri" w:eastAsia="Calibri" w:hAnsi="Calibri" w:cs="Calibri"/>
          <w:sz w:val="22"/>
          <w:szCs w:val="22"/>
          <w:lang w:val="it-IT"/>
        </w:rPr>
        <w:t xml:space="preserve"> prin </w:t>
      </w:r>
      <w:proofErr w:type="spellStart"/>
      <w:r w:rsidR="00856C8A">
        <w:rPr>
          <w:rFonts w:ascii="Calibri" w:eastAsia="Calibri" w:hAnsi="Calibri" w:cs="Calibri"/>
          <w:sz w:val="22"/>
          <w:szCs w:val="22"/>
          <w:lang w:val="it-IT"/>
        </w:rPr>
        <w:t>C</w:t>
      </w:r>
      <w:r w:rsidRPr="00AF327A">
        <w:rPr>
          <w:rFonts w:ascii="Calibri" w:eastAsia="Calibri" w:hAnsi="Calibri" w:cs="Calibri"/>
          <w:sz w:val="22"/>
          <w:szCs w:val="22"/>
          <w:lang w:val="it-IT"/>
        </w:rPr>
        <w:t>ontractul</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finanțare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prevăzute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pentru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obţinerea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finanţării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proiectul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poate</w:t>
      </w:r>
      <w:proofErr w:type="spellEnd"/>
      <w:r w:rsidRPr="00AF327A">
        <w:rPr>
          <w:rFonts w:ascii="Calibri" w:eastAsia="Calibri" w:hAnsi="Calibri" w:cs="Calibri"/>
          <w:sz w:val="22"/>
          <w:szCs w:val="22"/>
          <w:lang w:val="it-IT"/>
        </w:rPr>
        <w:t xml:space="preserve"> fi </w:t>
      </w:r>
      <w:proofErr w:type="spellStart"/>
      <w:r w:rsidRPr="00AF327A">
        <w:rPr>
          <w:rFonts w:ascii="Calibri" w:eastAsia="Calibri" w:hAnsi="Calibri" w:cs="Calibri"/>
          <w:sz w:val="22"/>
          <w:szCs w:val="22"/>
          <w:lang w:val="it-IT"/>
        </w:rPr>
        <w:t>declarat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neeligibil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caz</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finanţarea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nerambursabilă</w:t>
      </w:r>
      <w:proofErr w:type="spellEnd"/>
      <w:r w:rsidRPr="00AF327A">
        <w:rPr>
          <w:rFonts w:ascii="Calibri" w:eastAsia="Calibri" w:hAnsi="Calibri" w:cs="Calibri"/>
          <w:sz w:val="22"/>
          <w:szCs w:val="22"/>
          <w:lang w:val="it-IT"/>
        </w:rPr>
        <w:t xml:space="preserve"> se va </w:t>
      </w:r>
      <w:proofErr w:type="spellStart"/>
      <w:r w:rsidRPr="00AF327A">
        <w:rPr>
          <w:rFonts w:ascii="Calibri" w:eastAsia="Calibri" w:hAnsi="Calibri" w:cs="Calibri"/>
          <w:sz w:val="22"/>
          <w:szCs w:val="22"/>
          <w:lang w:val="it-IT"/>
        </w:rPr>
        <w:t>sista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iar</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sumele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acordate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până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acel</w:t>
      </w:r>
      <w:proofErr w:type="spellEnd"/>
      <w:r w:rsidRPr="00AF327A">
        <w:rPr>
          <w:rFonts w:ascii="Calibri" w:eastAsia="Calibri" w:hAnsi="Calibri" w:cs="Calibri"/>
          <w:sz w:val="22"/>
          <w:szCs w:val="22"/>
          <w:lang w:val="it-IT"/>
        </w:rPr>
        <w:t xml:space="preserve"> moment se </w:t>
      </w:r>
      <w:proofErr w:type="spellStart"/>
      <w:r w:rsidRPr="00AF327A">
        <w:rPr>
          <w:rFonts w:ascii="Calibri" w:eastAsia="Calibri" w:hAnsi="Calibri" w:cs="Calibri"/>
          <w:sz w:val="22"/>
          <w:szCs w:val="22"/>
          <w:lang w:val="it-IT"/>
        </w:rPr>
        <w:t>vor</w:t>
      </w:r>
      <w:proofErr w:type="spellEnd"/>
      <w:r w:rsidRPr="00AF327A">
        <w:rPr>
          <w:rFonts w:ascii="Calibri" w:eastAsia="Calibri" w:hAnsi="Calibri" w:cs="Calibri"/>
          <w:sz w:val="22"/>
          <w:szCs w:val="22"/>
          <w:lang w:val="it-IT"/>
        </w:rPr>
        <w:t xml:space="preserve"> recupera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conformitate</w:t>
      </w:r>
      <w:proofErr w:type="spellEnd"/>
      <w:r w:rsidRPr="00AF327A">
        <w:rPr>
          <w:rFonts w:ascii="Calibri" w:eastAsia="Calibri" w:hAnsi="Calibri" w:cs="Calibri"/>
          <w:sz w:val="22"/>
          <w:szCs w:val="22"/>
          <w:lang w:val="it-IT"/>
        </w:rPr>
        <w:t xml:space="preserve"> cu </w:t>
      </w:r>
      <w:proofErr w:type="spellStart"/>
      <w:r w:rsidRPr="00AF327A">
        <w:rPr>
          <w:rFonts w:ascii="Calibri" w:eastAsia="Calibri" w:hAnsi="Calibri" w:cs="Calibri"/>
          <w:sz w:val="22"/>
          <w:szCs w:val="22"/>
          <w:lang w:val="it-IT"/>
        </w:rPr>
        <w:t>legislaţia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naţională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și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europeană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vigoare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precum</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şi</w:t>
      </w:r>
      <w:proofErr w:type="spellEnd"/>
      <w:r w:rsidRPr="00AF327A">
        <w:rPr>
          <w:rFonts w:ascii="Calibri" w:eastAsia="Calibri" w:hAnsi="Calibri" w:cs="Calibri"/>
          <w:sz w:val="22"/>
          <w:szCs w:val="22"/>
          <w:lang w:val="it-IT"/>
        </w:rPr>
        <w:t xml:space="preserve"> cu </w:t>
      </w:r>
      <w:proofErr w:type="spellStart"/>
      <w:r w:rsidRPr="00AF327A">
        <w:rPr>
          <w:rFonts w:ascii="Calibri" w:eastAsia="Calibri" w:hAnsi="Calibri" w:cs="Calibri"/>
          <w:sz w:val="22"/>
          <w:szCs w:val="22"/>
          <w:lang w:val="it-IT"/>
        </w:rPr>
        <w:t>prevederile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prezentului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w:t>
      </w:r>
      <w:proofErr w:type="spellEnd"/>
      <w:r w:rsidRPr="00AF327A">
        <w:rPr>
          <w:rFonts w:ascii="Calibri" w:eastAsia="Calibri" w:hAnsi="Calibri" w:cs="Calibri"/>
          <w:sz w:val="22"/>
          <w:szCs w:val="22"/>
          <w:lang w:val="it-IT"/>
        </w:rPr>
        <w:t>.</w:t>
      </w:r>
    </w:p>
    <w:p w14:paraId="51EE0888" w14:textId="53ECCB01"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Beneficiarul</w:t>
      </w:r>
      <w:proofErr w:type="spellEnd"/>
      <w:r w:rsidRPr="00AF327A">
        <w:rPr>
          <w:rFonts w:ascii="Calibri" w:eastAsia="Calibri" w:hAnsi="Calibri" w:cs="Calibri"/>
          <w:sz w:val="22"/>
          <w:szCs w:val="22"/>
          <w:lang w:val="it-IT"/>
        </w:rPr>
        <w:t xml:space="preserve"> are </w:t>
      </w:r>
      <w:proofErr w:type="spellStart"/>
      <w:r w:rsidRPr="00AF327A">
        <w:rPr>
          <w:rFonts w:ascii="Calibri" w:eastAsia="Calibri" w:hAnsi="Calibri" w:cs="Calibri"/>
          <w:sz w:val="22"/>
          <w:szCs w:val="22"/>
          <w:lang w:val="it-IT"/>
        </w:rPr>
        <w:t>obligaţia</w:t>
      </w:r>
      <w:proofErr w:type="spellEnd"/>
      <w:r w:rsidRPr="00AF327A">
        <w:rPr>
          <w:rFonts w:ascii="Calibri" w:eastAsia="Calibri" w:hAnsi="Calibri" w:cs="Calibri"/>
          <w:sz w:val="22"/>
          <w:szCs w:val="22"/>
          <w:lang w:val="it-IT"/>
        </w:rPr>
        <w:t xml:space="preserve"> de a informa AM PR N</w:t>
      </w:r>
      <w:r w:rsidR="000C16E3" w:rsidRPr="00AF327A">
        <w:rPr>
          <w:rFonts w:ascii="Calibri" w:eastAsia="Calibri" w:hAnsi="Calibri" w:cs="Calibri"/>
          <w:sz w:val="22"/>
          <w:szCs w:val="22"/>
          <w:lang w:val="it-IT"/>
        </w:rPr>
        <w:t>ord-</w:t>
      </w:r>
      <w:r w:rsidR="00732A14" w:rsidRPr="00AF327A">
        <w:rPr>
          <w:rFonts w:ascii="Calibri" w:eastAsia="Calibri" w:hAnsi="Calibri" w:cs="Calibri"/>
          <w:sz w:val="22"/>
          <w:szCs w:val="22"/>
          <w:lang w:val="it-IT"/>
        </w:rPr>
        <w:t>E</w:t>
      </w:r>
      <w:r w:rsidR="000C16E3" w:rsidRPr="00AF327A">
        <w:rPr>
          <w:rFonts w:ascii="Calibri" w:eastAsia="Calibri" w:hAnsi="Calibri" w:cs="Calibri"/>
          <w:sz w:val="22"/>
          <w:szCs w:val="22"/>
          <w:lang w:val="it-IT"/>
        </w:rPr>
        <w:t>st</w:t>
      </w:r>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termen</w:t>
      </w:r>
      <w:proofErr w:type="spellEnd"/>
      <w:r w:rsidRPr="00AF327A">
        <w:rPr>
          <w:rFonts w:ascii="Calibri" w:eastAsia="Calibri" w:hAnsi="Calibri" w:cs="Calibri"/>
          <w:sz w:val="22"/>
          <w:szCs w:val="22"/>
          <w:lang w:val="it-IT"/>
        </w:rPr>
        <w:t xml:space="preserve"> de 5 (</w:t>
      </w:r>
      <w:proofErr w:type="spellStart"/>
      <w:r w:rsidRPr="00AF327A">
        <w:rPr>
          <w:rFonts w:ascii="Calibri" w:eastAsia="Calibri" w:hAnsi="Calibri" w:cs="Calibri"/>
          <w:sz w:val="22"/>
          <w:szCs w:val="22"/>
          <w:lang w:val="it-IT"/>
        </w:rPr>
        <w:t>cinci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zile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lucrătoare</w:t>
      </w:r>
      <w:proofErr w:type="spellEnd"/>
      <w:r w:rsidRPr="00AF327A">
        <w:rPr>
          <w:rFonts w:ascii="Calibri" w:eastAsia="Calibri" w:hAnsi="Calibri" w:cs="Calibri"/>
          <w:sz w:val="22"/>
          <w:szCs w:val="22"/>
          <w:lang w:val="it-IT"/>
        </w:rPr>
        <w:t xml:space="preserve"> de la data </w:t>
      </w:r>
      <w:proofErr w:type="spellStart"/>
      <w:r w:rsidRPr="00AF327A">
        <w:rPr>
          <w:rFonts w:ascii="Calibri" w:eastAsia="Calibri" w:hAnsi="Calibri" w:cs="Calibri"/>
          <w:sz w:val="22"/>
          <w:szCs w:val="22"/>
          <w:lang w:val="it-IT"/>
        </w:rPr>
        <w:t>apariţiei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oricărei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situaţii</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determină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poate</w:t>
      </w:r>
      <w:proofErr w:type="spellEnd"/>
      <w:r w:rsidRPr="00AF327A">
        <w:rPr>
          <w:rFonts w:ascii="Calibri" w:eastAsia="Calibri" w:hAnsi="Calibri" w:cs="Calibri"/>
          <w:sz w:val="22"/>
          <w:szCs w:val="22"/>
          <w:lang w:val="it-IT"/>
        </w:rPr>
        <w:t xml:space="preserve"> determina </w:t>
      </w:r>
      <w:proofErr w:type="spellStart"/>
      <w:r w:rsidRPr="00AF327A">
        <w:rPr>
          <w:rFonts w:ascii="Calibri" w:eastAsia="Calibri" w:hAnsi="Calibri" w:cs="Calibri"/>
          <w:sz w:val="22"/>
          <w:szCs w:val="22"/>
          <w:lang w:val="it-IT"/>
        </w:rPr>
        <w:t>neeligibilitatea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proiectului</w:t>
      </w:r>
      <w:proofErr w:type="spellEnd"/>
      <w:r w:rsidRPr="00AF327A">
        <w:rPr>
          <w:rFonts w:ascii="Calibri" w:eastAsia="Calibri" w:hAnsi="Calibri" w:cs="Calibri"/>
          <w:sz w:val="22"/>
          <w:szCs w:val="22"/>
          <w:lang w:val="it-IT"/>
        </w:rPr>
        <w:t>, AM PR N</w:t>
      </w:r>
      <w:r w:rsidR="000C16E3" w:rsidRPr="00AF327A">
        <w:rPr>
          <w:rFonts w:ascii="Calibri" w:eastAsia="Calibri" w:hAnsi="Calibri" w:cs="Calibri"/>
          <w:sz w:val="22"/>
          <w:szCs w:val="22"/>
          <w:lang w:val="it-IT"/>
        </w:rPr>
        <w:t>ord-</w:t>
      </w:r>
      <w:r w:rsidR="00732A14" w:rsidRPr="00AF327A">
        <w:rPr>
          <w:rFonts w:ascii="Calibri" w:eastAsia="Calibri" w:hAnsi="Calibri" w:cs="Calibri"/>
          <w:sz w:val="22"/>
          <w:szCs w:val="22"/>
          <w:lang w:val="it-IT"/>
        </w:rPr>
        <w:t>E</w:t>
      </w:r>
      <w:r w:rsidR="000C16E3" w:rsidRPr="00AF327A">
        <w:rPr>
          <w:rFonts w:ascii="Calibri" w:eastAsia="Calibri" w:hAnsi="Calibri" w:cs="Calibri"/>
          <w:sz w:val="22"/>
          <w:szCs w:val="22"/>
          <w:lang w:val="it-IT"/>
        </w:rPr>
        <w:t>st</w:t>
      </w:r>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putând</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decidă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asupra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suspendării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rezilierii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Contractului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finanţare</w:t>
      </w:r>
      <w:proofErr w:type="spellEnd"/>
      <w:r w:rsidRPr="00AF327A">
        <w:rPr>
          <w:rFonts w:ascii="Calibri" w:eastAsia="Calibri" w:hAnsi="Calibri" w:cs="Calibri"/>
          <w:sz w:val="22"/>
          <w:szCs w:val="22"/>
          <w:lang w:val="it-IT"/>
        </w:rPr>
        <w:t xml:space="preserve">. </w:t>
      </w:r>
    </w:p>
    <w:p w14:paraId="33CA378D" w14:textId="17C4B5CE"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situaţia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Proiectul</w:t>
      </w:r>
      <w:proofErr w:type="spellEnd"/>
      <w:r w:rsidRPr="00AF327A">
        <w:rPr>
          <w:rFonts w:ascii="Calibri" w:eastAsia="Calibri" w:hAnsi="Calibri" w:cs="Calibri"/>
          <w:sz w:val="22"/>
          <w:szCs w:val="22"/>
          <w:lang w:val="it-IT"/>
        </w:rPr>
        <w:t xml:space="preserve"> a </w:t>
      </w:r>
      <w:proofErr w:type="spellStart"/>
      <w:r w:rsidRPr="00AF327A">
        <w:rPr>
          <w:rFonts w:ascii="Calibri" w:eastAsia="Calibri" w:hAnsi="Calibri" w:cs="Calibri"/>
          <w:sz w:val="22"/>
          <w:szCs w:val="22"/>
          <w:lang w:val="it-IT"/>
        </w:rPr>
        <w:t>fost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declarat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neeligibil</w:t>
      </w:r>
      <w:proofErr w:type="spellEnd"/>
      <w:r w:rsidRPr="00AF327A">
        <w:rPr>
          <w:rFonts w:ascii="Calibri" w:eastAsia="Calibri" w:hAnsi="Calibri" w:cs="Calibri"/>
          <w:sz w:val="22"/>
          <w:szCs w:val="22"/>
          <w:lang w:val="it-IT"/>
        </w:rPr>
        <w:t>, AM PR N</w:t>
      </w:r>
      <w:r w:rsidR="000C16E3" w:rsidRPr="00AF327A">
        <w:rPr>
          <w:rFonts w:ascii="Calibri" w:eastAsia="Calibri" w:hAnsi="Calibri" w:cs="Calibri"/>
          <w:sz w:val="22"/>
          <w:szCs w:val="22"/>
          <w:lang w:val="it-IT"/>
        </w:rPr>
        <w:t>ord-</w:t>
      </w:r>
      <w:r w:rsidR="00732A14" w:rsidRPr="00AF327A">
        <w:rPr>
          <w:rFonts w:ascii="Calibri" w:eastAsia="Calibri" w:hAnsi="Calibri" w:cs="Calibri"/>
          <w:sz w:val="22"/>
          <w:szCs w:val="22"/>
          <w:lang w:val="it-IT"/>
        </w:rPr>
        <w:t>E</w:t>
      </w:r>
      <w:r w:rsidR="000C16E3" w:rsidRPr="00AF327A">
        <w:rPr>
          <w:rFonts w:ascii="Calibri" w:eastAsia="Calibri" w:hAnsi="Calibri" w:cs="Calibri"/>
          <w:sz w:val="22"/>
          <w:szCs w:val="22"/>
          <w:lang w:val="it-IT"/>
        </w:rPr>
        <w:t>st</w:t>
      </w:r>
      <w:r w:rsidRPr="00AF327A">
        <w:rPr>
          <w:rFonts w:ascii="Calibri" w:eastAsia="Calibri" w:hAnsi="Calibri" w:cs="Calibri"/>
          <w:sz w:val="22"/>
          <w:szCs w:val="22"/>
          <w:lang w:val="it-IT"/>
        </w:rPr>
        <w:t xml:space="preserve"> va </w:t>
      </w:r>
      <w:proofErr w:type="spellStart"/>
      <w:r w:rsidRPr="00AF327A">
        <w:rPr>
          <w:rFonts w:ascii="Calibri" w:eastAsia="Calibri" w:hAnsi="Calibri" w:cs="Calibri"/>
          <w:sz w:val="22"/>
          <w:szCs w:val="22"/>
          <w:lang w:val="it-IT"/>
        </w:rPr>
        <w:t>dispune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rezilierea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Contractului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finanțare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şi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recuperarea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sumelor</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acordate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până</w:t>
      </w:r>
      <w:proofErr w:type="spellEnd"/>
      <w:r w:rsidRPr="00AF327A">
        <w:rPr>
          <w:rFonts w:ascii="Calibri" w:eastAsia="Calibri" w:hAnsi="Calibri" w:cs="Calibri"/>
          <w:sz w:val="22"/>
          <w:szCs w:val="22"/>
          <w:lang w:val="it-IT"/>
        </w:rPr>
        <w:t xml:space="preserve"> la </w:t>
      </w:r>
      <w:proofErr w:type="spellStart"/>
      <w:r w:rsidRPr="00AF327A">
        <w:rPr>
          <w:rFonts w:ascii="Calibri" w:eastAsia="Calibri" w:hAnsi="Calibri" w:cs="Calibri"/>
          <w:sz w:val="22"/>
          <w:szCs w:val="22"/>
          <w:lang w:val="it-IT"/>
        </w:rPr>
        <w:t>acel</w:t>
      </w:r>
      <w:proofErr w:type="spellEnd"/>
      <w:r w:rsidRPr="00AF327A">
        <w:rPr>
          <w:rFonts w:ascii="Calibri" w:eastAsia="Calibri" w:hAnsi="Calibri" w:cs="Calibri"/>
          <w:sz w:val="22"/>
          <w:szCs w:val="22"/>
          <w:lang w:val="it-IT"/>
        </w:rPr>
        <w:t xml:space="preserve"> moment,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condițiile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prevăzute</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Contract</w:t>
      </w:r>
      <w:proofErr w:type="spellEnd"/>
      <w:r w:rsidRPr="00AF327A">
        <w:rPr>
          <w:rFonts w:ascii="Calibri" w:eastAsia="Calibri" w:hAnsi="Calibri" w:cs="Calibri"/>
          <w:sz w:val="22"/>
          <w:szCs w:val="22"/>
          <w:lang w:val="it-IT"/>
        </w:rPr>
        <w:t>.</w:t>
      </w:r>
    </w:p>
    <w:p w14:paraId="6FC1F682" w14:textId="77777777" w:rsidR="008E5536" w:rsidRPr="00AF327A" w:rsidRDefault="008E5536" w:rsidP="00E84B2C">
      <w:pPr>
        <w:numPr>
          <w:ilvl w:val="0"/>
          <w:numId w:val="46"/>
        </w:numPr>
        <w:spacing w:after="120" w:line="276" w:lineRule="auto"/>
        <w:ind w:left="0" w:firstLine="0"/>
        <w:contextualSpacing/>
        <w:jc w:val="both"/>
        <w:rPr>
          <w:rFonts w:ascii="Calibri" w:eastAsia="Calibri" w:hAnsi="Calibri" w:cs="Calibri"/>
          <w:sz w:val="22"/>
          <w:szCs w:val="22"/>
          <w:lang w:val="it-IT"/>
        </w:rPr>
      </w:pPr>
      <w:proofErr w:type="spellStart"/>
      <w:r w:rsidRPr="00AF327A">
        <w:rPr>
          <w:rFonts w:ascii="Calibri" w:eastAsia="Calibri" w:hAnsi="Calibri" w:cs="Calibri"/>
          <w:sz w:val="22"/>
          <w:szCs w:val="22"/>
          <w:lang w:val="it-IT"/>
        </w:rPr>
        <w:lastRenderedPageBreak/>
        <w:t>Contractul</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finanțare</w:t>
      </w:r>
      <w:proofErr w:type="spellEnd"/>
      <w:r w:rsidRPr="00AF327A">
        <w:rPr>
          <w:rFonts w:ascii="Calibri" w:eastAsia="Calibri" w:hAnsi="Calibri" w:cs="Calibri"/>
          <w:sz w:val="22"/>
          <w:szCs w:val="22"/>
          <w:lang w:val="it-IT"/>
        </w:rPr>
        <w:t xml:space="preserve"> va fi </w:t>
      </w:r>
      <w:proofErr w:type="spellStart"/>
      <w:r w:rsidRPr="00AF327A">
        <w:rPr>
          <w:rFonts w:ascii="Calibri" w:eastAsia="Calibri" w:hAnsi="Calibri" w:cs="Calibri"/>
          <w:sz w:val="22"/>
          <w:szCs w:val="22"/>
          <w:lang w:val="it-IT"/>
        </w:rPr>
        <w:t>reziliat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şi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finanţarea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nerambursabilă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acordată</w:t>
      </w:r>
      <w:proofErr w:type="spellEnd"/>
      <w:r w:rsidRPr="00AF327A">
        <w:rPr>
          <w:rFonts w:ascii="Calibri" w:eastAsia="Calibri" w:hAnsi="Calibri" w:cs="Calibri"/>
          <w:sz w:val="22"/>
          <w:szCs w:val="22"/>
          <w:lang w:val="it-IT"/>
        </w:rPr>
        <w:t xml:space="preserve"> va fi </w:t>
      </w:r>
      <w:proofErr w:type="spellStart"/>
      <w:r w:rsidRPr="00AF327A">
        <w:rPr>
          <w:rFonts w:ascii="Calibri" w:eastAsia="Calibri" w:hAnsi="Calibri" w:cs="Calibri"/>
          <w:sz w:val="22"/>
          <w:szCs w:val="22"/>
          <w:lang w:val="it-IT"/>
        </w:rPr>
        <w:t>recuperată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şi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cazul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obiectele</w:t>
      </w:r>
      <w:proofErr w:type="spellEnd"/>
      <w:r w:rsidRPr="00AF327A">
        <w:rPr>
          <w:rFonts w:ascii="Calibri" w:eastAsia="Calibri" w:hAnsi="Calibri" w:cs="Calibri"/>
          <w:sz w:val="22"/>
          <w:szCs w:val="22"/>
          <w:lang w:val="it-IT"/>
        </w:rPr>
        <w:t>/</w:t>
      </w:r>
      <w:proofErr w:type="spellStart"/>
      <w:r w:rsidRPr="00AF327A">
        <w:rPr>
          <w:rFonts w:ascii="Calibri" w:eastAsia="Calibri" w:hAnsi="Calibri" w:cs="Calibri"/>
          <w:sz w:val="22"/>
          <w:szCs w:val="22"/>
          <w:lang w:val="it-IT"/>
        </w:rPr>
        <w:t>bunurile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ele</w:t>
      </w:r>
      <w:proofErr w:type="spellEnd"/>
      <w:r w:rsidRPr="00AF327A">
        <w:rPr>
          <w:rFonts w:ascii="Calibri" w:eastAsia="Calibri" w:hAnsi="Calibri" w:cs="Calibri"/>
          <w:sz w:val="22"/>
          <w:szCs w:val="22"/>
          <w:lang w:val="it-IT"/>
        </w:rPr>
        <w:t xml:space="preserve"> mobile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imobile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finanţate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cadrul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Contractului</w:t>
      </w:r>
      <w:proofErr w:type="spellEnd"/>
      <w:r w:rsidRPr="00AF327A">
        <w:rPr>
          <w:rFonts w:ascii="Calibri" w:eastAsia="Calibri" w:hAnsi="Calibri" w:cs="Calibri"/>
          <w:sz w:val="22"/>
          <w:szCs w:val="22"/>
          <w:lang w:val="it-IT"/>
        </w:rPr>
        <w:t xml:space="preserve"> nu </w:t>
      </w:r>
      <w:proofErr w:type="spellStart"/>
      <w:r w:rsidRPr="00AF327A">
        <w:rPr>
          <w:rFonts w:ascii="Calibri" w:eastAsia="Calibri" w:hAnsi="Calibri" w:cs="Calibri"/>
          <w:sz w:val="22"/>
          <w:szCs w:val="22"/>
          <w:lang w:val="it-IT"/>
        </w:rPr>
        <w:t>sunt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folosite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conform</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scopului</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destinat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cazul</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w:t>
      </w:r>
      <w:proofErr w:type="spellEnd"/>
      <w:r w:rsidRPr="00AF327A">
        <w:rPr>
          <w:rFonts w:ascii="Calibri" w:eastAsia="Calibri" w:hAnsi="Calibri" w:cs="Calibri"/>
          <w:sz w:val="22"/>
          <w:szCs w:val="22"/>
          <w:lang w:val="it-IT"/>
        </w:rPr>
        <w:t xml:space="preserve"> care </w:t>
      </w:r>
      <w:proofErr w:type="spellStart"/>
      <w:r w:rsidRPr="00AF327A">
        <w:rPr>
          <w:rFonts w:ascii="Calibri" w:eastAsia="Calibri" w:hAnsi="Calibri" w:cs="Calibri"/>
          <w:sz w:val="22"/>
          <w:szCs w:val="22"/>
          <w:lang w:val="it-IT"/>
        </w:rPr>
        <w:t>acestea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sunt</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vândute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sau</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înstrăinate</w:t>
      </w:r>
      <w:proofErr w:type="spellEnd"/>
      <w:r w:rsidRPr="00AF327A">
        <w:rPr>
          <w:rFonts w:ascii="Calibri" w:eastAsia="Calibri" w:hAnsi="Calibri" w:cs="Calibri"/>
          <w:sz w:val="22"/>
          <w:szCs w:val="22"/>
          <w:lang w:val="it-IT"/>
        </w:rPr>
        <w:t xml:space="preserve">, sub orice </w:t>
      </w:r>
      <w:proofErr w:type="spellStart"/>
      <w:r w:rsidRPr="00AF327A">
        <w:rPr>
          <w:rFonts w:ascii="Calibri" w:eastAsia="Calibri" w:hAnsi="Calibri" w:cs="Calibri"/>
          <w:sz w:val="22"/>
          <w:szCs w:val="22"/>
          <w:lang w:val="it-IT"/>
        </w:rPr>
        <w:t>formă</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oricând</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până</w:t>
      </w:r>
      <w:proofErr w:type="spellEnd"/>
      <w:r w:rsidRPr="00AF327A">
        <w:rPr>
          <w:rFonts w:ascii="Calibri" w:eastAsia="Calibri" w:hAnsi="Calibri" w:cs="Calibri"/>
          <w:sz w:val="22"/>
          <w:szCs w:val="22"/>
          <w:lang w:val="it-IT"/>
        </w:rPr>
        <w:t xml:space="preserve"> la </w:t>
      </w:r>
      <w:proofErr w:type="spellStart"/>
      <w:r w:rsidRPr="00AF327A">
        <w:rPr>
          <w:rFonts w:ascii="Calibri" w:eastAsia="Calibri" w:hAnsi="Calibri" w:cs="Calibri"/>
          <w:sz w:val="22"/>
          <w:szCs w:val="22"/>
          <w:lang w:val="it-IT"/>
        </w:rPr>
        <w:t>finalizarea</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perioadei</w:t>
      </w:r>
      <w:proofErr w:type="spellEnd"/>
      <w:r w:rsidRPr="00AF327A">
        <w:rPr>
          <w:rFonts w:ascii="Calibri" w:eastAsia="Calibri" w:hAnsi="Calibri" w:cs="Calibri"/>
          <w:sz w:val="22"/>
          <w:szCs w:val="22"/>
          <w:lang w:val="it-IT"/>
        </w:rPr>
        <w:t xml:space="preserve"> de </w:t>
      </w:r>
      <w:proofErr w:type="spellStart"/>
      <w:r w:rsidRPr="00AF327A">
        <w:rPr>
          <w:rFonts w:ascii="Calibri" w:eastAsia="Calibri" w:hAnsi="Calibri" w:cs="Calibri"/>
          <w:sz w:val="22"/>
          <w:szCs w:val="22"/>
          <w:lang w:val="it-IT"/>
        </w:rPr>
        <w:t>durabilitate</w:t>
      </w:r>
      <w:proofErr w:type="spellEnd"/>
      <w:r w:rsidRPr="00AF327A">
        <w:rPr>
          <w:rFonts w:ascii="Calibri" w:eastAsia="Calibri" w:hAnsi="Calibri" w:cs="Calibri"/>
          <w:sz w:val="22"/>
          <w:szCs w:val="22"/>
          <w:lang w:val="it-IT"/>
        </w:rPr>
        <w:t xml:space="preserve"> </w:t>
      </w:r>
      <w:proofErr w:type="spellStart"/>
      <w:r w:rsidRPr="00AF327A">
        <w:rPr>
          <w:rFonts w:ascii="Calibri" w:eastAsia="Calibri" w:hAnsi="Calibri" w:cs="Calibri"/>
          <w:sz w:val="22"/>
          <w:szCs w:val="22"/>
          <w:lang w:val="it-IT"/>
        </w:rPr>
        <w:t>stabilită</w:t>
      </w:r>
      <w:proofErr w:type="spellEnd"/>
      <w:r w:rsidRPr="00AF327A">
        <w:rPr>
          <w:rFonts w:ascii="Calibri" w:eastAsia="Calibri" w:hAnsi="Calibri" w:cs="Calibri"/>
          <w:sz w:val="22"/>
          <w:szCs w:val="22"/>
          <w:lang w:val="it-IT"/>
        </w:rPr>
        <w:t>.</w:t>
      </w:r>
    </w:p>
    <w:p w14:paraId="7F1AD4B4" w14:textId="77777777" w:rsidR="008E5536" w:rsidRPr="00DB0DAF" w:rsidRDefault="008E5536" w:rsidP="00E84B2C">
      <w:pPr>
        <w:numPr>
          <w:ilvl w:val="0"/>
          <w:numId w:val="46"/>
        </w:numPr>
        <w:spacing w:after="120" w:line="276" w:lineRule="auto"/>
        <w:ind w:left="0" w:firstLine="0"/>
        <w:contextualSpacing/>
        <w:jc w:val="both"/>
        <w:rPr>
          <w:rFonts w:ascii="Calibri" w:eastAsia="Calibri" w:hAnsi="Calibri" w:cs="Calibri"/>
          <w:sz w:val="22"/>
          <w:szCs w:val="22"/>
        </w:rPr>
      </w:pPr>
      <w:r w:rsidRPr="00AF327A">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rPr>
        <w:t>Beneficiarul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este</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drept</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întârziere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prin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simplul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fapt</w:t>
      </w:r>
      <w:proofErr w:type="spellEnd"/>
      <w:r w:rsidRPr="00DB0DAF">
        <w:rPr>
          <w:rFonts w:ascii="Calibri" w:eastAsia="Calibri" w:hAnsi="Calibri" w:cs="Calibri"/>
          <w:sz w:val="22"/>
          <w:szCs w:val="22"/>
        </w:rPr>
        <w:t xml:space="preserve"> al </w:t>
      </w:r>
      <w:proofErr w:type="spellStart"/>
      <w:r w:rsidRPr="00DB0DAF">
        <w:rPr>
          <w:rFonts w:ascii="Calibri" w:eastAsia="Calibri" w:hAnsi="Calibri" w:cs="Calibri"/>
          <w:sz w:val="22"/>
          <w:szCs w:val="22"/>
        </w:rPr>
        <w:t>încălcării</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prevederilor</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Contractului</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finanțare</w:t>
      </w:r>
      <w:proofErr w:type="spellEnd"/>
      <w:r w:rsidRPr="00DB0DAF">
        <w:rPr>
          <w:rFonts w:ascii="Calibri" w:eastAsia="Calibri" w:hAnsi="Calibri" w:cs="Calibri"/>
          <w:sz w:val="22"/>
          <w:szCs w:val="22"/>
        </w:rPr>
        <w:t xml:space="preserve">. </w:t>
      </w:r>
    </w:p>
    <w:p w14:paraId="435F0AC8" w14:textId="77777777" w:rsidR="008E5536" w:rsidRPr="00DB0DAF" w:rsidRDefault="008E5536" w:rsidP="008E5536">
      <w:pPr>
        <w:spacing w:after="120" w:line="276" w:lineRule="auto"/>
        <w:contextualSpacing/>
        <w:jc w:val="both"/>
        <w:rPr>
          <w:rFonts w:ascii="Calibri" w:eastAsia="Calibri" w:hAnsi="Calibri" w:cs="Calibri"/>
          <w:sz w:val="22"/>
          <w:szCs w:val="22"/>
        </w:rPr>
      </w:pPr>
    </w:p>
    <w:p w14:paraId="302D6B35" w14:textId="77777777" w:rsidR="008E5536" w:rsidRPr="00DB0DAF" w:rsidRDefault="008E5536" w:rsidP="008E5536">
      <w:pPr>
        <w:spacing w:after="120" w:line="276" w:lineRule="auto"/>
        <w:jc w:val="both"/>
        <w:rPr>
          <w:rFonts w:ascii="Calibri" w:eastAsia="Calibri" w:hAnsi="Calibri" w:cs="Calibri"/>
          <w:b/>
          <w:sz w:val="22"/>
          <w:szCs w:val="22"/>
          <w:lang w:val="it-IT"/>
        </w:rPr>
      </w:pPr>
      <w:r w:rsidRPr="00DB0DAF">
        <w:rPr>
          <w:rFonts w:ascii="Calibri" w:eastAsia="Calibri" w:hAnsi="Calibri" w:cs="Calibri"/>
          <w:b/>
          <w:sz w:val="22"/>
          <w:szCs w:val="22"/>
          <w:lang w:val="it-IT"/>
        </w:rPr>
        <w:t>Articolul 7 - Completarea</w:t>
      </w:r>
      <w:r w:rsidRPr="00DB0DAF">
        <w:rPr>
          <w:rFonts w:ascii="Calibri" w:eastAsia="Calibri" w:hAnsi="Calibri" w:cs="Calibri"/>
          <w:b/>
          <w:sz w:val="22"/>
          <w:szCs w:val="22"/>
          <w:lang w:val="ro-RO"/>
        </w:rPr>
        <w:t xml:space="preserve"> </w:t>
      </w:r>
      <w:r w:rsidRPr="00DB0DAF">
        <w:rPr>
          <w:rFonts w:ascii="Calibri" w:eastAsia="Calibri" w:hAnsi="Calibri" w:cs="Calibri"/>
          <w:b/>
          <w:bCs/>
          <w:sz w:val="22"/>
          <w:szCs w:val="22"/>
          <w:lang w:val="ro-RO"/>
        </w:rPr>
        <w:t>Condițiilor generale cu implementarea în parteneriat a proiectelor (dacă este cazul):</w:t>
      </w:r>
    </w:p>
    <w:p w14:paraId="59768DD8" w14:textId="77777777" w:rsidR="008E5536" w:rsidRPr="00DB0DAF" w:rsidRDefault="008E5536" w:rsidP="008E5536">
      <w:pPr>
        <w:spacing w:after="120" w:line="276" w:lineRule="auto"/>
        <w:rPr>
          <w:rFonts w:ascii="Calibri" w:eastAsia="Calibri" w:hAnsi="Calibri" w:cs="Calibri"/>
          <w:sz w:val="22"/>
          <w:szCs w:val="22"/>
          <w:lang w:val="it-IT"/>
        </w:rPr>
      </w:pPr>
    </w:p>
    <w:p w14:paraId="342C7D26" w14:textId="77777777"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Toţi partenerii sunt ţinuţi să respecte întocmai şi în integralitate prevederile prezentului Contract de finanțare.</w:t>
      </w:r>
    </w:p>
    <w:p w14:paraId="29C9E0F0" w14:textId="4EBD8B6E"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Liderul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parteneriatului</w:t>
      </w:r>
      <w:proofErr w:type="spellEnd"/>
      <w:r w:rsidRPr="00DB0DAF">
        <w:rPr>
          <w:rFonts w:ascii="Calibri" w:eastAsia="Calibri" w:hAnsi="Calibri" w:cs="Calibri"/>
          <w:sz w:val="22"/>
          <w:szCs w:val="22"/>
          <w:lang w:val="it-IT"/>
        </w:rPr>
        <w:t xml:space="preserve">, </w:t>
      </w:r>
      <w:proofErr w:type="spellStart"/>
      <w:r w:rsidR="00732A14" w:rsidRPr="00DB0DAF">
        <w:rPr>
          <w:rFonts w:ascii="Calibri" w:eastAsia="Calibri" w:hAnsi="Calibri" w:cs="Calibri"/>
          <w:sz w:val="22"/>
          <w:szCs w:val="22"/>
          <w:lang w:val="it-IT"/>
        </w:rPr>
        <w:t>precum</w:t>
      </w:r>
      <w:proofErr w:type="spellEnd"/>
      <w:r w:rsidR="00732A14" w:rsidRPr="00DB0DAF">
        <w:rPr>
          <w:rFonts w:ascii="Calibri" w:eastAsia="Calibri" w:hAnsi="Calibri" w:cs="Calibri"/>
          <w:sz w:val="22"/>
          <w:szCs w:val="22"/>
          <w:lang w:val="it-IT"/>
        </w:rPr>
        <w:t xml:space="preserve"> si </w:t>
      </w:r>
      <w:proofErr w:type="spellStart"/>
      <w:r w:rsidR="00732A14" w:rsidRPr="00DB0DAF">
        <w:rPr>
          <w:rFonts w:ascii="Calibri" w:eastAsia="Calibri" w:hAnsi="Calibri" w:cs="Calibri"/>
          <w:sz w:val="22"/>
          <w:szCs w:val="22"/>
          <w:lang w:val="it-IT"/>
        </w:rPr>
        <w:t>partenerii</w:t>
      </w:r>
      <w:proofErr w:type="spellEnd"/>
      <w:r w:rsidR="00732A14" w:rsidRPr="00DB0DAF">
        <w:rPr>
          <w:rFonts w:ascii="Calibri" w:eastAsia="Calibri" w:hAnsi="Calibri" w:cs="Calibri"/>
          <w:sz w:val="22"/>
          <w:szCs w:val="22"/>
          <w:lang w:val="it-IT"/>
        </w:rPr>
        <w:t xml:space="preserve"> </w:t>
      </w:r>
      <w:proofErr w:type="spellStart"/>
      <w:r w:rsidR="00732A14" w:rsidRPr="00DB0DAF">
        <w:rPr>
          <w:rFonts w:ascii="Calibri" w:eastAsia="Calibri" w:hAnsi="Calibri" w:cs="Calibri"/>
          <w:sz w:val="22"/>
          <w:szCs w:val="22"/>
          <w:lang w:val="it-IT"/>
        </w:rPr>
        <w:t>acestuia</w:t>
      </w:r>
      <w:proofErr w:type="spellEnd"/>
      <w:r w:rsidR="00732A14"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răspund</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faţa</w:t>
      </w:r>
      <w:proofErr w:type="spellEnd"/>
      <w:r w:rsidRPr="00DB0DAF">
        <w:rPr>
          <w:rFonts w:ascii="Calibri" w:eastAsia="Calibri" w:hAnsi="Calibri" w:cs="Calibri"/>
          <w:sz w:val="22"/>
          <w:szCs w:val="22"/>
          <w:lang w:val="it-IT"/>
        </w:rPr>
        <w:t xml:space="preserve"> AM PR N</w:t>
      </w:r>
      <w:r w:rsidR="000C16E3">
        <w:rPr>
          <w:rFonts w:ascii="Calibri" w:eastAsia="Calibri" w:hAnsi="Calibri" w:cs="Calibri"/>
          <w:sz w:val="22"/>
          <w:szCs w:val="22"/>
          <w:lang w:val="it-IT"/>
        </w:rPr>
        <w:t>ord-</w:t>
      </w:r>
      <w:r w:rsidR="00732A14" w:rsidRPr="00DB0DAF">
        <w:rPr>
          <w:rFonts w:ascii="Calibri" w:eastAsia="Calibri" w:hAnsi="Calibri" w:cs="Calibri"/>
          <w:sz w:val="22"/>
          <w:szCs w:val="22"/>
          <w:lang w:val="it-IT"/>
        </w:rPr>
        <w:t>E</w:t>
      </w:r>
      <w:r w:rsidR="000C16E3">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îndeplinirea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prevederilor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prezentului</w:t>
      </w:r>
      <w:proofErr w:type="spellEnd"/>
      <w:r w:rsidRPr="00DB0DAF">
        <w:rPr>
          <w:rFonts w:ascii="Calibri" w:eastAsia="Calibri" w:hAnsi="Calibri" w:cs="Calibri"/>
          <w:sz w:val="22"/>
          <w:szCs w:val="22"/>
          <w:lang w:val="it-IT"/>
        </w:rPr>
        <w:t xml:space="preserve"> Contract</w:t>
      </w:r>
      <w:r w:rsidR="00732A14" w:rsidRPr="00DB0DAF">
        <w:rPr>
          <w:rFonts w:ascii="Calibri" w:eastAsia="Calibri" w:hAnsi="Calibri" w:cs="Calibri"/>
          <w:sz w:val="22"/>
          <w:szCs w:val="22"/>
          <w:lang w:val="it-IT"/>
        </w:rPr>
        <w:t>.</w:t>
      </w:r>
    </w:p>
    <w:p w14:paraId="40C731A0" w14:textId="77777777"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Membrii parteneriatului sunt responsabili de implementarea proiectului în conformitate cu prevederile contractuale. </w:t>
      </w:r>
    </w:p>
    <w:p w14:paraId="34C7AA2E" w14:textId="282A976E"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Liderul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parteneriatului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sau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partenerii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sunt</w:t>
      </w:r>
      <w:proofErr w:type="spellEnd"/>
      <w:r w:rsidRPr="00DB0DAF">
        <w:rPr>
          <w:rFonts w:ascii="Calibri" w:eastAsia="Calibri" w:hAnsi="Calibri" w:cs="Calibri"/>
          <w:sz w:val="22"/>
          <w:szCs w:val="22"/>
          <w:lang w:val="it-IT"/>
        </w:rPr>
        <w:t xml:space="preserve"> responsabili cu </w:t>
      </w:r>
      <w:proofErr w:type="spellStart"/>
      <w:r w:rsidRPr="00DB0DAF">
        <w:rPr>
          <w:rFonts w:ascii="Calibri" w:eastAsia="Calibri" w:hAnsi="Calibri" w:cs="Calibri"/>
          <w:sz w:val="22"/>
          <w:szCs w:val="22"/>
          <w:lang w:val="it-IT"/>
        </w:rPr>
        <w:t>transmiterea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cererilor</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prefinanțare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rambursare</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plată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rapoartelor</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progres</w:t>
      </w:r>
      <w:proofErr w:type="spellEnd"/>
      <w:r w:rsidRPr="00DB0DAF">
        <w:rPr>
          <w:rFonts w:ascii="Calibri" w:eastAsia="Calibri" w:hAnsi="Calibri" w:cs="Calibri"/>
          <w:sz w:val="22"/>
          <w:szCs w:val="22"/>
          <w:lang w:val="it-IT"/>
        </w:rPr>
        <w:t xml:space="preserve">/altor </w:t>
      </w:r>
      <w:proofErr w:type="spellStart"/>
      <w:r w:rsidRPr="00DB0DAF">
        <w:rPr>
          <w:rFonts w:ascii="Calibri" w:eastAsia="Calibri" w:hAnsi="Calibri" w:cs="Calibri"/>
          <w:sz w:val="22"/>
          <w:szCs w:val="22"/>
          <w:lang w:val="it-IT"/>
        </w:rPr>
        <w:t>documente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informații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către</w:t>
      </w:r>
      <w:proofErr w:type="spellEnd"/>
      <w:r w:rsidRPr="00DB0DAF">
        <w:rPr>
          <w:rFonts w:ascii="Calibri" w:eastAsia="Calibri" w:hAnsi="Calibri" w:cs="Calibri"/>
          <w:sz w:val="22"/>
          <w:szCs w:val="22"/>
          <w:lang w:val="it-IT"/>
        </w:rPr>
        <w:t xml:space="preserve"> AM PR N</w:t>
      </w:r>
      <w:r w:rsidR="000C16E3">
        <w:rPr>
          <w:rFonts w:ascii="Calibri" w:eastAsia="Calibri" w:hAnsi="Calibri" w:cs="Calibri"/>
          <w:sz w:val="22"/>
          <w:szCs w:val="22"/>
          <w:lang w:val="it-IT"/>
        </w:rPr>
        <w:t>ord-</w:t>
      </w:r>
      <w:r w:rsidR="00794B0F" w:rsidRPr="00DB0DAF">
        <w:rPr>
          <w:rFonts w:ascii="Calibri" w:eastAsia="Calibri" w:hAnsi="Calibri" w:cs="Calibri"/>
          <w:sz w:val="22"/>
          <w:szCs w:val="22"/>
          <w:lang w:val="it-IT"/>
        </w:rPr>
        <w:t>E</w:t>
      </w:r>
      <w:r w:rsidR="000C16E3">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conform</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prevederilor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prezentului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Contract</w:t>
      </w:r>
      <w:proofErr w:type="spellEnd"/>
      <w:r w:rsidRPr="00DB0DAF">
        <w:rPr>
          <w:rFonts w:ascii="Calibri" w:eastAsia="Calibri" w:hAnsi="Calibri" w:cs="Calibri"/>
          <w:sz w:val="22"/>
          <w:szCs w:val="22"/>
          <w:lang w:val="it-IT"/>
        </w:rPr>
        <w:t xml:space="preserve"> de finanţare.</w:t>
      </w:r>
    </w:p>
    <w:p w14:paraId="6AD8857E" w14:textId="77777777"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rPr>
      </w:pP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rPr>
        <w:t>Cheltuielile</w:t>
      </w:r>
      <w:proofErr w:type="spellEnd"/>
      <w:r w:rsidRPr="00DB0DAF">
        <w:rPr>
          <w:rFonts w:ascii="Calibri" w:eastAsia="Calibri" w:hAnsi="Calibri" w:cs="Calibri"/>
          <w:sz w:val="22"/>
          <w:szCs w:val="22"/>
        </w:rPr>
        <w:t xml:space="preserve"> sunt considerate </w:t>
      </w:r>
      <w:proofErr w:type="spellStart"/>
      <w:r w:rsidRPr="00DB0DAF">
        <w:rPr>
          <w:rFonts w:ascii="Calibri" w:eastAsia="Calibri" w:hAnsi="Calibri" w:cs="Calibri"/>
          <w:sz w:val="22"/>
          <w:szCs w:val="22"/>
        </w:rPr>
        <w:t>eligibile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dacă</w:t>
      </w:r>
      <w:proofErr w:type="spellEnd"/>
      <w:r w:rsidRPr="00DB0DAF">
        <w:rPr>
          <w:rFonts w:ascii="Calibri" w:eastAsia="Calibri" w:hAnsi="Calibri" w:cs="Calibri"/>
          <w:sz w:val="22"/>
          <w:szCs w:val="22"/>
        </w:rPr>
        <w:t xml:space="preserve"> sunt </w:t>
      </w:r>
      <w:proofErr w:type="spellStart"/>
      <w:r w:rsidRPr="00DB0DAF">
        <w:rPr>
          <w:rFonts w:ascii="Calibri" w:eastAsia="Calibri" w:hAnsi="Calibri" w:cs="Calibri"/>
          <w:sz w:val="22"/>
          <w:szCs w:val="22"/>
        </w:rPr>
        <w:t>efectuate</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către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liderul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parteneriatului</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și</w:t>
      </w:r>
      <w:proofErr w:type="spellEnd"/>
      <w:r w:rsidRPr="00DB0DAF">
        <w:rPr>
          <w:rFonts w:ascii="Calibri" w:eastAsia="Calibri" w:hAnsi="Calibri" w:cs="Calibri"/>
          <w:sz w:val="22"/>
          <w:szCs w:val="22"/>
        </w:rPr>
        <w:t>/</w:t>
      </w:r>
      <w:proofErr w:type="spellStart"/>
      <w:r w:rsidRPr="00DB0DAF">
        <w:rPr>
          <w:rFonts w:ascii="Calibri" w:eastAsia="Calibri" w:hAnsi="Calibri" w:cs="Calibri"/>
          <w:sz w:val="22"/>
          <w:szCs w:val="22"/>
        </w:rPr>
        <w:t>sau</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partener</w:t>
      </w:r>
      <w:proofErr w:type="spellEnd"/>
      <w:r w:rsidRPr="00DB0DAF">
        <w:rPr>
          <w:rFonts w:ascii="Calibri" w:eastAsia="Calibri" w:hAnsi="Calibri" w:cs="Calibri"/>
          <w:sz w:val="22"/>
          <w:szCs w:val="22"/>
        </w:rPr>
        <w:t>/</w:t>
      </w:r>
      <w:proofErr w:type="spellStart"/>
      <w:r w:rsidRPr="00DB0DAF">
        <w:rPr>
          <w:rFonts w:ascii="Calibri" w:eastAsia="Calibri" w:hAnsi="Calibri" w:cs="Calibri"/>
          <w:sz w:val="22"/>
          <w:szCs w:val="22"/>
        </w:rPr>
        <w:t>i</w:t>
      </w:r>
      <w:proofErr w:type="spellEnd"/>
      <w:r w:rsidRPr="00DB0DAF">
        <w:rPr>
          <w:rFonts w:ascii="Calibri" w:eastAsia="Calibri" w:hAnsi="Calibri" w:cs="Calibri"/>
          <w:sz w:val="22"/>
          <w:szCs w:val="22"/>
        </w:rPr>
        <w:t xml:space="preserve">. </w:t>
      </w:r>
    </w:p>
    <w:p w14:paraId="0F862A5D" w14:textId="0EC4A926" w:rsidR="008E5536" w:rsidRPr="00DB0DAF" w:rsidRDefault="008E5536" w:rsidP="00E84B2C">
      <w:pPr>
        <w:numPr>
          <w:ilvl w:val="0"/>
          <w:numId w:val="44"/>
        </w:numPr>
        <w:spacing w:after="120" w:line="276" w:lineRule="auto"/>
        <w:ind w:left="0" w:firstLine="0"/>
        <w:contextualSpacing/>
        <w:jc w:val="both"/>
        <w:rPr>
          <w:rFonts w:ascii="Calibri" w:eastAsia="Calibri" w:hAnsi="Calibri" w:cs="Calibri"/>
          <w:sz w:val="22"/>
          <w:szCs w:val="22"/>
        </w:rPr>
      </w:pPr>
      <w:proofErr w:type="spellStart"/>
      <w:r w:rsidRPr="00DB0DAF">
        <w:rPr>
          <w:rFonts w:ascii="Calibri" w:eastAsia="Calibri" w:hAnsi="Calibri" w:cs="Calibri"/>
          <w:sz w:val="22"/>
          <w:szCs w:val="22"/>
        </w:rPr>
        <w:t>Pentru</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neregulile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identificate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cadrul</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proiectelor</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implementate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în</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parteneriat</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notificările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și</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titlurile</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creanță</w:t>
      </w:r>
      <w:proofErr w:type="spellEnd"/>
      <w:r w:rsidRPr="00DB0DAF">
        <w:rPr>
          <w:rFonts w:ascii="Calibri" w:eastAsia="Calibri" w:hAnsi="Calibri" w:cs="Calibri"/>
          <w:sz w:val="22"/>
          <w:szCs w:val="22"/>
        </w:rPr>
        <w:t xml:space="preserve"> se emit pe </w:t>
      </w:r>
      <w:proofErr w:type="spellStart"/>
      <w:r w:rsidRPr="00DB0DAF">
        <w:rPr>
          <w:rFonts w:ascii="Calibri" w:eastAsia="Calibri" w:hAnsi="Calibri" w:cs="Calibri"/>
          <w:sz w:val="22"/>
          <w:szCs w:val="22"/>
        </w:rPr>
        <w:t>numele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liderului</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parteneriat</w:t>
      </w:r>
      <w:proofErr w:type="spellEnd"/>
      <w:r w:rsidRPr="00DB0DAF">
        <w:rPr>
          <w:rFonts w:ascii="Calibri" w:eastAsia="Calibri" w:hAnsi="Calibri" w:cs="Calibri"/>
          <w:sz w:val="22"/>
          <w:szCs w:val="22"/>
        </w:rPr>
        <w:t>/</w:t>
      </w:r>
      <w:proofErr w:type="spellStart"/>
      <w:r w:rsidRPr="00DB0DAF">
        <w:rPr>
          <w:rFonts w:ascii="Calibri" w:eastAsia="Calibri" w:hAnsi="Calibri" w:cs="Calibri"/>
          <w:sz w:val="22"/>
          <w:szCs w:val="22"/>
        </w:rPr>
        <w:t>partenerului</w:t>
      </w:r>
      <w:proofErr w:type="spellEnd"/>
      <w:r w:rsidRPr="00DB0DAF">
        <w:rPr>
          <w:rFonts w:ascii="Calibri" w:eastAsia="Calibri" w:hAnsi="Calibri" w:cs="Calibri"/>
          <w:sz w:val="22"/>
          <w:szCs w:val="22"/>
        </w:rPr>
        <w:t xml:space="preserve"> care a </w:t>
      </w:r>
      <w:proofErr w:type="spellStart"/>
      <w:r w:rsidRPr="00DB0DAF">
        <w:rPr>
          <w:rFonts w:ascii="Calibri" w:eastAsia="Calibri" w:hAnsi="Calibri" w:cs="Calibri"/>
          <w:sz w:val="22"/>
          <w:szCs w:val="22"/>
        </w:rPr>
        <w:t>efectuat</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cheltuielile</w:t>
      </w:r>
      <w:proofErr w:type="spellEnd"/>
      <w:r w:rsidRPr="00DB0DAF">
        <w:rPr>
          <w:rFonts w:ascii="Calibri" w:eastAsia="Calibri" w:hAnsi="Calibri" w:cs="Calibri"/>
          <w:sz w:val="22"/>
          <w:szCs w:val="22"/>
        </w:rPr>
        <w:t xml:space="preserve"> </w:t>
      </w:r>
      <w:proofErr w:type="spellStart"/>
      <w:r w:rsidRPr="00DB0DAF">
        <w:rPr>
          <w:rFonts w:ascii="Calibri" w:eastAsia="Calibri" w:hAnsi="Calibri" w:cs="Calibri"/>
          <w:sz w:val="22"/>
          <w:szCs w:val="22"/>
        </w:rPr>
        <w:t>afectate</w:t>
      </w:r>
      <w:proofErr w:type="spellEnd"/>
      <w:r w:rsidRPr="00DB0DAF">
        <w:rPr>
          <w:rFonts w:ascii="Calibri" w:eastAsia="Calibri" w:hAnsi="Calibri" w:cs="Calibri"/>
          <w:sz w:val="22"/>
          <w:szCs w:val="22"/>
        </w:rPr>
        <w:t xml:space="preserve"> de </w:t>
      </w:r>
      <w:proofErr w:type="spellStart"/>
      <w:r w:rsidRPr="00DB0DAF">
        <w:rPr>
          <w:rFonts w:ascii="Calibri" w:eastAsia="Calibri" w:hAnsi="Calibri" w:cs="Calibri"/>
          <w:sz w:val="22"/>
          <w:szCs w:val="22"/>
        </w:rPr>
        <w:t>nereguli</w:t>
      </w:r>
      <w:proofErr w:type="spellEnd"/>
      <w:r w:rsidRPr="00DB0DAF">
        <w:rPr>
          <w:rFonts w:ascii="Calibri" w:eastAsia="Calibri" w:hAnsi="Calibri" w:cs="Calibri"/>
          <w:sz w:val="22"/>
          <w:szCs w:val="22"/>
        </w:rPr>
        <w:t xml:space="preserve">. </w:t>
      </w:r>
    </w:p>
    <w:p w14:paraId="2913E15E" w14:textId="77777777" w:rsidR="008E5536" w:rsidRPr="0032525B" w:rsidRDefault="008E5536" w:rsidP="00E84B2C">
      <w:pPr>
        <w:numPr>
          <w:ilvl w:val="0"/>
          <w:numId w:val="44"/>
        </w:numPr>
        <w:spacing w:after="120" w:line="276" w:lineRule="auto"/>
        <w:ind w:left="0" w:firstLine="0"/>
        <w:contextualSpacing/>
        <w:jc w:val="both"/>
        <w:rPr>
          <w:rFonts w:ascii="Calibri" w:eastAsia="Calibri" w:hAnsi="Calibri" w:cs="Calibri"/>
          <w:sz w:val="22"/>
          <w:szCs w:val="22"/>
        </w:rPr>
      </w:pPr>
      <w:r w:rsidRPr="0032525B">
        <w:rPr>
          <w:rFonts w:ascii="Calibri" w:eastAsia="Calibri" w:hAnsi="Calibri" w:cs="Calibri"/>
          <w:sz w:val="22"/>
          <w:szCs w:val="22"/>
        </w:rPr>
        <w:t xml:space="preserve">Schimbarea componenţei parteneriatului este permisă numai dacă sunt îndeplinite următoarele condiţii cumulative: </w:t>
      </w:r>
    </w:p>
    <w:p w14:paraId="7AB993BC" w14:textId="50EEFC6D" w:rsidR="008E5536" w:rsidRPr="0032525B" w:rsidRDefault="008E5536" w:rsidP="00E84B2C">
      <w:pPr>
        <w:numPr>
          <w:ilvl w:val="0"/>
          <w:numId w:val="49"/>
        </w:numPr>
        <w:spacing w:after="120" w:line="276" w:lineRule="auto"/>
        <w:ind w:left="0" w:firstLine="0"/>
        <w:contextualSpacing/>
        <w:jc w:val="both"/>
        <w:rPr>
          <w:rFonts w:ascii="Calibri" w:eastAsia="Calibri" w:hAnsi="Calibri" w:cs="Calibri"/>
          <w:sz w:val="22"/>
          <w:szCs w:val="22"/>
        </w:rPr>
      </w:pPr>
      <w:r w:rsidRPr="0032525B">
        <w:rPr>
          <w:rFonts w:ascii="Calibri" w:eastAsia="Calibri" w:hAnsi="Calibri" w:cs="Calibri"/>
          <w:sz w:val="22"/>
          <w:szCs w:val="22"/>
        </w:rPr>
        <w:t xml:space="preserve">este confirmată printr-un act adiţional, încheiat în condiţiile prezentului </w:t>
      </w:r>
      <w:r w:rsidR="00856C8A" w:rsidRPr="0032525B">
        <w:rPr>
          <w:rFonts w:ascii="Calibri" w:eastAsia="Calibri" w:hAnsi="Calibri" w:cs="Calibri"/>
          <w:sz w:val="22"/>
          <w:szCs w:val="22"/>
        </w:rPr>
        <w:t>C</w:t>
      </w:r>
      <w:r w:rsidRPr="0032525B">
        <w:rPr>
          <w:rFonts w:ascii="Calibri" w:eastAsia="Calibri" w:hAnsi="Calibri" w:cs="Calibri"/>
          <w:sz w:val="22"/>
          <w:szCs w:val="22"/>
        </w:rPr>
        <w:t xml:space="preserve">ontract de finanțare,  </w:t>
      </w:r>
    </w:p>
    <w:p w14:paraId="3C65832A" w14:textId="77777777" w:rsidR="008E5536" w:rsidRPr="00DB0DAF" w:rsidRDefault="008E5536" w:rsidP="00E84B2C">
      <w:pPr>
        <w:numPr>
          <w:ilvl w:val="0"/>
          <w:numId w:val="49"/>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schimbarea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respectivă</w:t>
      </w:r>
      <w:proofErr w:type="spellEnd"/>
      <w:r w:rsidRPr="00DB0DAF">
        <w:rPr>
          <w:rFonts w:ascii="Calibri" w:eastAsia="Calibri" w:hAnsi="Calibri" w:cs="Calibri"/>
          <w:sz w:val="22"/>
          <w:szCs w:val="22"/>
          <w:lang w:val="it-IT"/>
        </w:rPr>
        <w:t xml:space="preserve"> este </w:t>
      </w:r>
      <w:proofErr w:type="spellStart"/>
      <w:r w:rsidRPr="00DB0DAF">
        <w:rPr>
          <w:rFonts w:ascii="Calibri" w:eastAsia="Calibri" w:hAnsi="Calibri" w:cs="Calibri"/>
          <w:sz w:val="22"/>
          <w:szCs w:val="22"/>
          <w:lang w:val="it-IT"/>
        </w:rPr>
        <w:t>determinată</w:t>
      </w:r>
      <w:proofErr w:type="spellEnd"/>
      <w:r w:rsidRPr="00DB0DAF">
        <w:rPr>
          <w:rFonts w:ascii="Calibri" w:eastAsia="Calibri" w:hAnsi="Calibri" w:cs="Calibri"/>
          <w:sz w:val="22"/>
          <w:szCs w:val="22"/>
          <w:lang w:val="it-IT"/>
        </w:rPr>
        <w:t xml:space="preserve"> de retragerea unuia sau a mai multor parteneri, </w:t>
      </w:r>
    </w:p>
    <w:p w14:paraId="1D65C371" w14:textId="77777777" w:rsidR="008E5536" w:rsidRPr="00DB0DAF" w:rsidRDefault="008E5536" w:rsidP="00E84B2C">
      <w:pPr>
        <w:numPr>
          <w:ilvl w:val="0"/>
          <w:numId w:val="49"/>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64079014" w14:textId="77777777" w:rsidR="008E5536" w:rsidRPr="00DB0DAF" w:rsidRDefault="008E5536" w:rsidP="008E5536">
      <w:pPr>
        <w:spacing w:after="120" w:line="276" w:lineRule="auto"/>
        <w:rPr>
          <w:rFonts w:ascii="Calibri" w:eastAsia="Calibri" w:hAnsi="Calibri" w:cs="Calibri"/>
          <w:sz w:val="22"/>
          <w:szCs w:val="22"/>
          <w:lang w:val="it-IT"/>
        </w:rPr>
      </w:pPr>
    </w:p>
    <w:p w14:paraId="112F3ACA" w14:textId="77777777" w:rsidR="008E5536" w:rsidRPr="00DB0DAF" w:rsidRDefault="008E5536" w:rsidP="008E5536">
      <w:pPr>
        <w:spacing w:after="120" w:line="276" w:lineRule="auto"/>
        <w:jc w:val="both"/>
        <w:rPr>
          <w:rFonts w:ascii="Calibri" w:eastAsia="Calibri" w:hAnsi="Calibri" w:cs="Calibri"/>
          <w:b/>
          <w:bCs/>
          <w:sz w:val="22"/>
          <w:szCs w:val="22"/>
          <w:lang w:val="it-IT"/>
        </w:rPr>
      </w:pPr>
      <w:r w:rsidRPr="00DB0DAF">
        <w:rPr>
          <w:rFonts w:ascii="Calibri" w:eastAsia="Calibri" w:hAnsi="Calibri" w:cs="Calibri"/>
          <w:b/>
          <w:bCs/>
          <w:sz w:val="22"/>
          <w:szCs w:val="22"/>
          <w:lang w:val="it-IT"/>
        </w:rPr>
        <w:t xml:space="preserve">Articolul 8 - Completarea Condițiilor generale cu dreptul de proprietate/utilizare a rezultatelor </w:t>
      </w:r>
    </w:p>
    <w:p w14:paraId="5BEF23F5" w14:textId="77777777" w:rsidR="008E5536" w:rsidRPr="00DB0DAF" w:rsidRDefault="008E5536" w:rsidP="008E5536">
      <w:pPr>
        <w:spacing w:after="120" w:line="276" w:lineRule="auto"/>
        <w:rPr>
          <w:rFonts w:ascii="Calibri" w:eastAsia="Calibri" w:hAnsi="Calibri" w:cs="Calibri"/>
          <w:sz w:val="22"/>
          <w:szCs w:val="22"/>
          <w:lang w:val="it-IT"/>
        </w:rPr>
      </w:pPr>
    </w:p>
    <w:p w14:paraId="00436046" w14:textId="77777777" w:rsidR="008E5536" w:rsidRPr="00DB0DAF" w:rsidRDefault="008E5536" w:rsidP="00E84B2C">
      <w:pPr>
        <w:numPr>
          <w:ilvl w:val="0"/>
          <w:numId w:val="50"/>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w:t>
      </w:r>
    </w:p>
    <w:p w14:paraId="33D110FB" w14:textId="65BE844D" w:rsidR="008E5536" w:rsidRPr="00DB0DAF" w:rsidRDefault="008E5536" w:rsidP="00E84B2C">
      <w:pPr>
        <w:numPr>
          <w:ilvl w:val="0"/>
          <w:numId w:val="50"/>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lastRenderedPageBreak/>
        <w:t>Beneficiarul este de acord ca AM PR N</w:t>
      </w:r>
      <w:r w:rsidR="000C16E3">
        <w:rPr>
          <w:rFonts w:ascii="Calibri" w:eastAsia="Calibri" w:hAnsi="Calibri" w:cs="Calibri"/>
          <w:sz w:val="22"/>
          <w:szCs w:val="22"/>
          <w:lang w:val="it-IT"/>
        </w:rPr>
        <w:t>ord-</w:t>
      </w:r>
      <w:r w:rsidR="00732A14" w:rsidRPr="00DB0DAF">
        <w:rPr>
          <w:rFonts w:ascii="Calibri" w:eastAsia="Calibri" w:hAnsi="Calibri" w:cs="Calibri"/>
          <w:sz w:val="22"/>
          <w:szCs w:val="22"/>
          <w:lang w:val="it-IT"/>
        </w:rPr>
        <w:t>E</w:t>
      </w:r>
      <w:r w:rsidR="000C16E3">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folosească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gratuit</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768545D2" w14:textId="77777777" w:rsidR="008E5536" w:rsidRPr="00DB0DAF" w:rsidRDefault="008E5536" w:rsidP="008E5536">
      <w:pPr>
        <w:spacing w:after="120" w:line="276" w:lineRule="auto"/>
        <w:rPr>
          <w:rFonts w:ascii="Calibri" w:eastAsia="Calibri" w:hAnsi="Calibri" w:cs="Calibri"/>
          <w:sz w:val="22"/>
          <w:szCs w:val="22"/>
          <w:lang w:val="it-IT"/>
        </w:rPr>
      </w:pPr>
    </w:p>
    <w:p w14:paraId="71D4934E" w14:textId="77777777" w:rsidR="008E5536" w:rsidRPr="00DB0DAF" w:rsidRDefault="008E5536" w:rsidP="008E5536">
      <w:pPr>
        <w:spacing w:after="120" w:line="276" w:lineRule="auto"/>
        <w:rPr>
          <w:rFonts w:ascii="Calibri" w:eastAsia="Calibri" w:hAnsi="Calibri" w:cs="Calibri"/>
          <w:b/>
          <w:sz w:val="22"/>
          <w:szCs w:val="22"/>
          <w:lang w:val="it-IT"/>
        </w:rPr>
      </w:pPr>
      <w:r w:rsidRPr="00DB0DAF">
        <w:rPr>
          <w:rFonts w:ascii="Calibri" w:eastAsia="Calibri" w:hAnsi="Calibri" w:cs="Calibri"/>
          <w:b/>
          <w:sz w:val="22"/>
          <w:szCs w:val="22"/>
          <w:lang w:val="it-IT"/>
        </w:rPr>
        <w:t xml:space="preserve">Articolul 9 - </w:t>
      </w:r>
      <w:r w:rsidRPr="00DB0DAF">
        <w:rPr>
          <w:rFonts w:ascii="Calibri" w:eastAsia="Calibri" w:hAnsi="Calibri" w:cs="Calibri"/>
          <w:b/>
          <w:bCs/>
          <w:sz w:val="22"/>
          <w:szCs w:val="22"/>
          <w:lang w:val="ro-RO"/>
        </w:rPr>
        <w:t>Completarea Condițiilor generale cu măsuri referitoare la c</w:t>
      </w:r>
      <w:r w:rsidRPr="00DB0DAF">
        <w:rPr>
          <w:rFonts w:ascii="Calibri" w:eastAsia="Calibri" w:hAnsi="Calibri" w:cs="Calibri"/>
          <w:b/>
          <w:sz w:val="22"/>
          <w:szCs w:val="22"/>
          <w:lang w:val="it-IT"/>
        </w:rPr>
        <w:t xml:space="preserve">azul fortuit </w:t>
      </w:r>
    </w:p>
    <w:p w14:paraId="032407A8" w14:textId="77777777" w:rsidR="008E5536" w:rsidRPr="00DB0DAF" w:rsidRDefault="008E5536" w:rsidP="008E5536">
      <w:pPr>
        <w:spacing w:after="120" w:line="276" w:lineRule="auto"/>
        <w:rPr>
          <w:rFonts w:ascii="Calibri" w:eastAsia="Calibri" w:hAnsi="Calibri" w:cs="Calibri"/>
          <w:sz w:val="22"/>
          <w:szCs w:val="22"/>
          <w:lang w:val="it-IT"/>
        </w:rPr>
      </w:pPr>
    </w:p>
    <w:p w14:paraId="1846764D" w14:textId="77777777" w:rsidR="008E5536" w:rsidRPr="00DB0DAF" w:rsidRDefault="008E5536" w:rsidP="008E5536">
      <w:pPr>
        <w:spacing w:after="120" w:line="276" w:lineRule="auto"/>
        <w:rPr>
          <w:rFonts w:ascii="Calibri" w:eastAsia="Calibri" w:hAnsi="Calibri" w:cs="Calibri"/>
          <w:b/>
          <w:sz w:val="22"/>
          <w:szCs w:val="22"/>
          <w:lang w:val="it-IT"/>
        </w:rPr>
      </w:pPr>
      <w:r w:rsidRPr="00DB0DAF">
        <w:rPr>
          <w:rFonts w:ascii="Calibri" w:eastAsia="Calibri" w:hAnsi="Calibri" w:cs="Calibri"/>
          <w:sz w:val="22"/>
          <w:szCs w:val="22"/>
          <w:lang w:val="it-IT"/>
        </w:rPr>
        <w:t>Cazul fortuit nu este exonerator de răspundere contractuală</w:t>
      </w:r>
    </w:p>
    <w:p w14:paraId="62351947" w14:textId="77777777" w:rsidR="008E5536" w:rsidRPr="00DB0DAF" w:rsidRDefault="008E5536" w:rsidP="008E5536">
      <w:pPr>
        <w:spacing w:after="120" w:line="276" w:lineRule="auto"/>
        <w:rPr>
          <w:rFonts w:ascii="Calibri" w:eastAsia="Calibri" w:hAnsi="Calibri" w:cs="Calibri"/>
          <w:sz w:val="22"/>
          <w:szCs w:val="22"/>
          <w:lang w:val="it-IT"/>
        </w:rPr>
      </w:pPr>
    </w:p>
    <w:p w14:paraId="2A179734" w14:textId="56BC09FB" w:rsidR="008E5536" w:rsidRPr="00DB0DAF" w:rsidRDefault="008E5536" w:rsidP="008E5536">
      <w:pPr>
        <w:spacing w:after="120" w:line="276" w:lineRule="auto"/>
        <w:jc w:val="both"/>
        <w:rPr>
          <w:rFonts w:ascii="Calibri" w:eastAsia="Calibri" w:hAnsi="Calibri" w:cs="Calibri"/>
          <w:b/>
          <w:sz w:val="22"/>
          <w:szCs w:val="22"/>
          <w:lang w:val="it-IT"/>
        </w:rPr>
      </w:pPr>
      <w:proofErr w:type="spellStart"/>
      <w:r w:rsidRPr="00DB0DAF">
        <w:rPr>
          <w:rFonts w:ascii="Calibri" w:eastAsia="Calibri" w:hAnsi="Calibri" w:cs="Calibri"/>
          <w:b/>
          <w:sz w:val="22"/>
          <w:szCs w:val="22"/>
          <w:lang w:val="it-IT"/>
        </w:rPr>
        <w:t>Articolul</w:t>
      </w:r>
      <w:proofErr w:type="spellEnd"/>
      <w:r w:rsidRPr="00DB0DAF">
        <w:rPr>
          <w:rFonts w:ascii="Calibri" w:eastAsia="Calibri" w:hAnsi="Calibri" w:cs="Calibri"/>
          <w:b/>
          <w:sz w:val="22"/>
          <w:szCs w:val="22"/>
          <w:lang w:val="it-IT"/>
        </w:rPr>
        <w:t xml:space="preserve"> 10 - </w:t>
      </w:r>
      <w:r w:rsidRPr="00DB0DAF">
        <w:rPr>
          <w:rFonts w:ascii="Calibri" w:eastAsia="Calibri" w:hAnsi="Calibri" w:cs="Calibri"/>
          <w:b/>
          <w:bCs/>
          <w:sz w:val="22"/>
          <w:szCs w:val="22"/>
          <w:lang w:val="ro-RO"/>
        </w:rPr>
        <w:t xml:space="preserve">Completarea Condițiilor generale cu </w:t>
      </w:r>
      <w:proofErr w:type="spellStart"/>
      <w:r w:rsidRPr="00DB0DAF">
        <w:rPr>
          <w:rFonts w:ascii="Calibri" w:eastAsia="Calibri" w:hAnsi="Calibri" w:cs="Calibri"/>
          <w:b/>
          <w:sz w:val="22"/>
          <w:szCs w:val="22"/>
          <w:lang w:val="it-IT"/>
        </w:rPr>
        <w:t>măsuri</w:t>
      </w:r>
      <w:proofErr w:type="spellEnd"/>
      <w:r w:rsidRPr="00DB0DAF">
        <w:rPr>
          <w:rFonts w:ascii="Calibri" w:eastAsia="Calibri" w:hAnsi="Calibri" w:cs="Calibri"/>
          <w:b/>
          <w:sz w:val="22"/>
          <w:szCs w:val="22"/>
          <w:lang w:val="it-IT"/>
        </w:rPr>
        <w:t xml:space="preserve"> </w:t>
      </w:r>
      <w:proofErr w:type="spellStart"/>
      <w:r w:rsidRPr="00DB0DAF">
        <w:rPr>
          <w:rFonts w:ascii="Calibri" w:eastAsia="Calibri" w:hAnsi="Calibri" w:cs="Calibri"/>
          <w:b/>
          <w:sz w:val="22"/>
          <w:szCs w:val="22"/>
          <w:lang w:val="it-IT"/>
        </w:rPr>
        <w:t>detaliate</w:t>
      </w:r>
      <w:proofErr w:type="spellEnd"/>
      <w:r w:rsidRPr="00DB0DAF">
        <w:rPr>
          <w:rFonts w:ascii="Calibri" w:eastAsia="Calibri" w:hAnsi="Calibri" w:cs="Calibri"/>
          <w:b/>
          <w:sz w:val="22"/>
          <w:szCs w:val="22"/>
          <w:lang w:val="it-IT"/>
        </w:rPr>
        <w:t xml:space="preserve"> </w:t>
      </w:r>
      <w:r w:rsidRPr="006D66AF">
        <w:rPr>
          <w:rFonts w:ascii="Calibri" w:eastAsia="Calibri" w:hAnsi="Calibri" w:cs="Calibri"/>
          <w:b/>
          <w:sz w:val="22"/>
          <w:szCs w:val="22"/>
          <w:lang w:val="it-IT"/>
        </w:rPr>
        <w:t xml:space="preserve">de </w:t>
      </w:r>
      <w:r w:rsidR="0029223A" w:rsidRPr="006D66AF">
        <w:rPr>
          <w:rFonts w:ascii="Calibri" w:eastAsia="Calibri" w:hAnsi="Calibri" w:cs="Calibri"/>
          <w:b/>
          <w:sz w:val="22"/>
          <w:szCs w:val="22"/>
          <w:lang w:val="it-IT"/>
        </w:rPr>
        <w:t xml:space="preserve">comunicare </w:t>
      </w:r>
      <w:proofErr w:type="spellStart"/>
      <w:r w:rsidR="0029223A" w:rsidRPr="006D66AF">
        <w:rPr>
          <w:rFonts w:ascii="Calibri" w:eastAsia="Calibri" w:hAnsi="Calibri" w:cs="Calibri"/>
          <w:b/>
          <w:sz w:val="22"/>
          <w:szCs w:val="22"/>
          <w:lang w:val="it-IT"/>
        </w:rPr>
        <w:t>și</w:t>
      </w:r>
      <w:proofErr w:type="spellEnd"/>
      <w:r w:rsidR="0029223A" w:rsidRPr="006D66AF">
        <w:rPr>
          <w:rFonts w:ascii="Calibri" w:eastAsia="Calibri" w:hAnsi="Calibri" w:cs="Calibri"/>
          <w:b/>
          <w:sz w:val="22"/>
          <w:szCs w:val="22"/>
          <w:lang w:val="it-IT"/>
        </w:rPr>
        <w:t xml:space="preserve"> </w:t>
      </w:r>
      <w:proofErr w:type="spellStart"/>
      <w:r w:rsidR="0029223A" w:rsidRPr="006D66AF">
        <w:rPr>
          <w:rFonts w:ascii="Calibri" w:eastAsia="Calibri" w:hAnsi="Calibri" w:cs="Calibri"/>
          <w:b/>
          <w:sz w:val="22"/>
          <w:szCs w:val="22"/>
          <w:lang w:val="it-IT"/>
        </w:rPr>
        <w:t>vizibilitate</w:t>
      </w:r>
      <w:proofErr w:type="spellEnd"/>
    </w:p>
    <w:p w14:paraId="66107AA2" w14:textId="77777777" w:rsidR="008E5536" w:rsidRPr="00DB0DAF" w:rsidRDefault="008E5536" w:rsidP="008E5536">
      <w:pPr>
        <w:spacing w:after="120" w:line="276" w:lineRule="auto"/>
        <w:rPr>
          <w:rFonts w:ascii="Calibri" w:eastAsia="Calibri" w:hAnsi="Calibri" w:cs="Calibri"/>
          <w:sz w:val="22"/>
          <w:szCs w:val="22"/>
          <w:lang w:val="it-IT"/>
        </w:rPr>
      </w:pPr>
    </w:p>
    <w:p w14:paraId="213D8367" w14:textId="5086899C"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Beneficiarii sunt responsabili pentru implementarea activităţilor de informare, comunicare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w:t>
      </w:r>
      <w:proofErr w:type="spellStart"/>
      <w:r w:rsidR="00303EB2" w:rsidRPr="006D66AF">
        <w:rPr>
          <w:rFonts w:ascii="Calibri" w:eastAsia="Calibri" w:hAnsi="Calibri" w:cs="Calibri"/>
          <w:sz w:val="22"/>
          <w:szCs w:val="22"/>
          <w:lang w:val="it-IT"/>
        </w:rPr>
        <w:t>vizibilitate</w:t>
      </w:r>
      <w:proofErr w:type="spellEnd"/>
      <w:r w:rsidR="00303EB2">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prevăzute</w:t>
      </w:r>
      <w:proofErr w:type="spellEnd"/>
      <w:r w:rsidRPr="00DB0DAF">
        <w:rPr>
          <w:rFonts w:ascii="Calibri" w:eastAsia="Calibri" w:hAnsi="Calibri" w:cs="Calibri"/>
          <w:sz w:val="22"/>
          <w:szCs w:val="22"/>
          <w:lang w:val="it-IT"/>
        </w:rPr>
        <w:t xml:space="preserve"> la art. 50 din Regulamentul (UE) 2021/1060 și în </w:t>
      </w:r>
      <w:proofErr w:type="spellStart"/>
      <w:r w:rsidRPr="00DB0DAF">
        <w:rPr>
          <w:rFonts w:ascii="Calibri" w:eastAsia="Calibri" w:hAnsi="Calibri" w:cs="Calibri"/>
          <w:sz w:val="22"/>
          <w:szCs w:val="22"/>
          <w:lang w:val="it-IT"/>
        </w:rPr>
        <w:t>Ghidul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Solicitantului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precum</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și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asigure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respectarea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prevederilor</w:t>
      </w:r>
      <w:proofErr w:type="spellEnd"/>
      <w:r w:rsidRPr="00DB0DAF">
        <w:rPr>
          <w:rFonts w:ascii="Calibri" w:eastAsia="Calibri" w:hAnsi="Calibri" w:cs="Calibri"/>
          <w:sz w:val="22"/>
          <w:szCs w:val="22"/>
          <w:lang w:val="it-IT"/>
        </w:rPr>
        <w:t xml:space="preserve"> </w:t>
      </w:r>
      <w:proofErr w:type="spellStart"/>
      <w:r w:rsidR="00F736E0" w:rsidRPr="00DB0DAF">
        <w:rPr>
          <w:rFonts w:ascii="Calibri" w:eastAsia="Calibri" w:hAnsi="Calibri" w:cs="Calibri"/>
          <w:sz w:val="22"/>
          <w:szCs w:val="22"/>
          <w:lang w:val="it-IT"/>
        </w:rPr>
        <w:t>Manualului</w:t>
      </w:r>
      <w:proofErr w:type="spellEnd"/>
      <w:r w:rsidR="00F736E0" w:rsidRPr="00DB0DAF">
        <w:rPr>
          <w:rFonts w:ascii="Calibri" w:eastAsia="Calibri" w:hAnsi="Calibri" w:cs="Calibri"/>
          <w:sz w:val="22"/>
          <w:szCs w:val="22"/>
          <w:lang w:val="it-IT"/>
        </w:rPr>
        <w:t xml:space="preserve"> de </w:t>
      </w:r>
      <w:proofErr w:type="spellStart"/>
      <w:r w:rsidR="00F736E0" w:rsidRPr="00DB0DAF">
        <w:rPr>
          <w:rFonts w:ascii="Calibri" w:eastAsia="Calibri" w:hAnsi="Calibri" w:cs="Calibri"/>
          <w:sz w:val="22"/>
          <w:szCs w:val="22"/>
          <w:lang w:val="it-IT"/>
        </w:rPr>
        <w:t>Identitate</w:t>
      </w:r>
      <w:proofErr w:type="spellEnd"/>
      <w:r w:rsidR="00F736E0" w:rsidRPr="00DB0DAF">
        <w:rPr>
          <w:rFonts w:ascii="Calibri" w:eastAsia="Calibri" w:hAnsi="Calibri" w:cs="Calibri"/>
          <w:sz w:val="22"/>
          <w:szCs w:val="22"/>
          <w:lang w:val="it-IT"/>
        </w:rPr>
        <w:t xml:space="preserve"> </w:t>
      </w:r>
      <w:proofErr w:type="spellStart"/>
      <w:r w:rsidR="00F736E0" w:rsidRPr="00DB0DAF">
        <w:rPr>
          <w:rFonts w:ascii="Calibri" w:eastAsia="Calibri" w:hAnsi="Calibri" w:cs="Calibri"/>
          <w:sz w:val="22"/>
          <w:szCs w:val="22"/>
          <w:lang w:val="it-IT"/>
        </w:rPr>
        <w:t>Vizuală</w:t>
      </w:r>
      <w:proofErr w:type="spellEnd"/>
      <w:r w:rsidR="00F736E0" w:rsidRPr="00DB0DAF">
        <w:rPr>
          <w:rFonts w:ascii="Calibri" w:eastAsia="Calibri" w:hAnsi="Calibri" w:cs="Calibri"/>
          <w:sz w:val="22"/>
          <w:szCs w:val="22"/>
          <w:lang w:val="it-IT"/>
        </w:rPr>
        <w:t xml:space="preserve"> pentru Programul Regional Nord-Est 2021-2027</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vigoare</w:t>
      </w:r>
      <w:proofErr w:type="spellEnd"/>
      <w:r w:rsidRPr="00DB0DAF">
        <w:rPr>
          <w:rFonts w:ascii="Calibri" w:eastAsia="Calibri" w:hAnsi="Calibri" w:cs="Calibri"/>
          <w:sz w:val="22"/>
          <w:szCs w:val="22"/>
          <w:lang w:val="it-IT"/>
        </w:rPr>
        <w:t xml:space="preserve"> la </w:t>
      </w:r>
      <w:proofErr w:type="spellStart"/>
      <w:r w:rsidRPr="00DB0DAF">
        <w:rPr>
          <w:rFonts w:ascii="Calibri" w:eastAsia="Calibri" w:hAnsi="Calibri" w:cs="Calibri"/>
          <w:sz w:val="22"/>
          <w:szCs w:val="22"/>
          <w:lang w:val="it-IT"/>
        </w:rPr>
        <w:t>momentul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implementării</w:t>
      </w:r>
      <w:proofErr w:type="spellEnd"/>
      <w:r w:rsidRPr="00DB0DAF">
        <w:rPr>
          <w:rFonts w:ascii="Calibri" w:eastAsia="Calibri" w:hAnsi="Calibri" w:cs="Calibri"/>
          <w:sz w:val="22"/>
          <w:szCs w:val="22"/>
          <w:lang w:val="it-IT"/>
        </w:rPr>
        <w:t xml:space="preserve"> </w:t>
      </w:r>
      <w:proofErr w:type="spellStart"/>
      <w:r w:rsidRPr="00A93696">
        <w:rPr>
          <w:rFonts w:ascii="Calibri" w:eastAsia="Calibri" w:hAnsi="Calibri" w:cs="Calibri"/>
          <w:sz w:val="22"/>
          <w:szCs w:val="22"/>
          <w:lang w:val="it-IT"/>
        </w:rPr>
        <w:t>proiectului</w:t>
      </w:r>
      <w:proofErr w:type="spellEnd"/>
      <w:r w:rsidR="00CD3AA4" w:rsidRPr="00A93696">
        <w:rPr>
          <w:rFonts w:ascii="Calibri" w:eastAsia="Calibri" w:hAnsi="Calibri" w:cs="Calibri"/>
          <w:sz w:val="22"/>
          <w:szCs w:val="22"/>
          <w:lang w:val="it-IT"/>
        </w:rPr>
        <w:t xml:space="preserve"> (</w:t>
      </w:r>
      <w:hyperlink r:id="rId8" w:history="1">
        <w:r w:rsidR="00CD3AA4" w:rsidRPr="00A93696">
          <w:rPr>
            <w:rStyle w:val="Hyperlink"/>
            <w:rFonts w:ascii="Calibri" w:eastAsia="Calibri" w:hAnsi="Calibri" w:cs="Calibri"/>
            <w:sz w:val="22"/>
            <w:szCs w:val="22"/>
            <w:lang w:val="it-IT"/>
          </w:rPr>
          <w:t>https://regionordest.ro/identitate-vizuala/</w:t>
        </w:r>
      </w:hyperlink>
      <w:r w:rsidR="00CD3AA4" w:rsidRPr="00A93696">
        <w:rPr>
          <w:rFonts w:ascii="Calibri" w:eastAsia="Calibri" w:hAnsi="Calibri" w:cs="Calibri"/>
          <w:sz w:val="22"/>
          <w:szCs w:val="22"/>
          <w:lang w:val="it-IT"/>
        </w:rPr>
        <w:t>)</w:t>
      </w:r>
      <w:r w:rsidRPr="00A93696">
        <w:rPr>
          <w:rFonts w:ascii="Calibri" w:eastAsia="Calibri" w:hAnsi="Calibri" w:cs="Calibri"/>
          <w:sz w:val="22"/>
          <w:szCs w:val="22"/>
          <w:lang w:val="it-IT"/>
        </w:rPr>
        <w:t>,</w:t>
      </w:r>
      <w:r w:rsidRPr="00DB0DAF">
        <w:rPr>
          <w:rFonts w:ascii="Calibri" w:eastAsia="Calibri" w:hAnsi="Calibri" w:cs="Calibri"/>
          <w:sz w:val="22"/>
          <w:szCs w:val="22"/>
          <w:lang w:val="it-IT"/>
        </w:rPr>
        <w:t xml:space="preserve"> sub </w:t>
      </w:r>
      <w:proofErr w:type="spellStart"/>
      <w:r w:rsidRPr="00DB0DAF">
        <w:rPr>
          <w:rFonts w:ascii="Calibri" w:eastAsia="Calibri" w:hAnsi="Calibri" w:cs="Calibri"/>
          <w:sz w:val="22"/>
          <w:szCs w:val="22"/>
          <w:lang w:val="it-IT"/>
        </w:rPr>
        <w:t>sancțiunea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aplicării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către</w:t>
      </w:r>
      <w:proofErr w:type="spellEnd"/>
      <w:r w:rsidRPr="00DB0DAF">
        <w:rPr>
          <w:rFonts w:ascii="Calibri" w:eastAsia="Calibri" w:hAnsi="Calibri" w:cs="Calibri"/>
          <w:sz w:val="22"/>
          <w:szCs w:val="22"/>
          <w:lang w:val="it-IT"/>
        </w:rPr>
        <w:t xml:space="preserve"> AM PR N</w:t>
      </w:r>
      <w:r w:rsidR="00F736E0" w:rsidRPr="00DB0DAF">
        <w:rPr>
          <w:rFonts w:ascii="Calibri" w:eastAsia="Calibri" w:hAnsi="Calibri" w:cs="Calibri"/>
          <w:sz w:val="22"/>
          <w:szCs w:val="22"/>
          <w:lang w:val="it-IT"/>
        </w:rPr>
        <w:t>ord-</w:t>
      </w:r>
      <w:r w:rsidR="00732A14" w:rsidRPr="00DB0DAF">
        <w:rPr>
          <w:rFonts w:ascii="Calibri" w:eastAsia="Calibri" w:hAnsi="Calibri" w:cs="Calibri"/>
          <w:sz w:val="22"/>
          <w:szCs w:val="22"/>
          <w:lang w:val="it-IT"/>
        </w:rPr>
        <w:t>E</w:t>
      </w:r>
      <w:r w:rsidR="00F736E0" w:rsidRPr="00DB0DAF">
        <w:rPr>
          <w:rFonts w:ascii="Calibri" w:eastAsia="Calibri" w:hAnsi="Calibri" w:cs="Calibri"/>
          <w:sz w:val="22"/>
          <w:szCs w:val="22"/>
          <w:lang w:val="it-IT"/>
        </w:rPr>
        <w:t>st</w:t>
      </w:r>
      <w:r w:rsidRPr="00DB0DAF">
        <w:rPr>
          <w:rFonts w:ascii="Calibri" w:eastAsia="Calibri" w:hAnsi="Calibri" w:cs="Calibri"/>
          <w:sz w:val="22"/>
          <w:szCs w:val="22"/>
          <w:lang w:val="it-IT"/>
        </w:rPr>
        <w:t xml:space="preserve"> a măsurilor prevăzute la art. 50 alin. (3) din Regulamentul (UE) 1060/2021. </w:t>
      </w:r>
    </w:p>
    <w:p w14:paraId="4FE6C522" w14:textId="25322793"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w:t>
      </w:r>
      <w:proofErr w:type="spellStart"/>
      <w:r w:rsidRPr="00DB0DAF">
        <w:rPr>
          <w:rFonts w:ascii="Calibri" w:eastAsia="Calibri" w:hAnsi="Calibri" w:cs="Calibri"/>
          <w:sz w:val="22"/>
          <w:szCs w:val="22"/>
          <w:lang w:val="it-IT"/>
        </w:rPr>
        <w:t>Toate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materialele</w:t>
      </w:r>
      <w:proofErr w:type="spellEnd"/>
      <w:r w:rsidRPr="00DB0DAF">
        <w:rPr>
          <w:rFonts w:ascii="Calibri" w:eastAsia="Calibri" w:hAnsi="Calibri" w:cs="Calibri"/>
          <w:sz w:val="22"/>
          <w:szCs w:val="22"/>
          <w:lang w:val="it-IT"/>
        </w:rPr>
        <w:t xml:space="preserve"> </w:t>
      </w:r>
      <w:r w:rsidRPr="006D66AF">
        <w:rPr>
          <w:rFonts w:ascii="Calibri" w:eastAsia="Calibri" w:hAnsi="Calibri" w:cs="Calibri"/>
          <w:sz w:val="22"/>
          <w:szCs w:val="22"/>
          <w:lang w:val="it-IT"/>
        </w:rPr>
        <w:t xml:space="preserve">de </w:t>
      </w:r>
      <w:r w:rsidR="0029223A" w:rsidRPr="006D66AF">
        <w:rPr>
          <w:rFonts w:ascii="Calibri" w:eastAsia="Calibri" w:hAnsi="Calibri" w:cs="Calibri"/>
          <w:sz w:val="22"/>
          <w:szCs w:val="22"/>
          <w:lang w:val="it-IT"/>
        </w:rPr>
        <w:t xml:space="preserve">comunicare </w:t>
      </w:r>
      <w:proofErr w:type="spellStart"/>
      <w:r w:rsidR="0029223A" w:rsidRPr="006D66AF">
        <w:rPr>
          <w:rFonts w:ascii="Calibri" w:eastAsia="Calibri" w:hAnsi="Calibri" w:cs="Calibri"/>
          <w:sz w:val="22"/>
          <w:szCs w:val="22"/>
          <w:lang w:val="it-IT"/>
        </w:rPr>
        <w:t>și</w:t>
      </w:r>
      <w:proofErr w:type="spellEnd"/>
      <w:r w:rsidR="0029223A" w:rsidRPr="006D66AF">
        <w:rPr>
          <w:rFonts w:ascii="Calibri" w:eastAsia="Calibri" w:hAnsi="Calibri" w:cs="Calibri"/>
          <w:sz w:val="22"/>
          <w:szCs w:val="22"/>
          <w:lang w:val="it-IT"/>
        </w:rPr>
        <w:t xml:space="preserve"> </w:t>
      </w:r>
      <w:proofErr w:type="spellStart"/>
      <w:r w:rsidR="00303EB2" w:rsidRPr="006D66AF">
        <w:rPr>
          <w:rFonts w:ascii="Calibri" w:eastAsia="Calibri" w:hAnsi="Calibri" w:cs="Calibri"/>
          <w:sz w:val="22"/>
          <w:szCs w:val="22"/>
          <w:lang w:val="it-IT"/>
        </w:rPr>
        <w:t>vizibilitate</w:t>
      </w:r>
      <w:proofErr w:type="spellEnd"/>
      <w:r w:rsidR="00303EB2">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urmări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promovarea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programului</w:t>
      </w:r>
      <w:proofErr w:type="spellEnd"/>
      <w:r w:rsidRPr="00DB0DAF">
        <w:rPr>
          <w:rFonts w:ascii="Calibri" w:eastAsia="Calibri" w:hAnsi="Calibri" w:cs="Calibri"/>
          <w:sz w:val="22"/>
          <w:szCs w:val="22"/>
          <w:lang w:val="it-IT"/>
        </w:rPr>
        <w:t xml:space="preserve"> </w:t>
      </w:r>
      <w:bookmarkStart w:id="4" w:name="_Hlk151991360"/>
      <w:proofErr w:type="spellStart"/>
      <w:r w:rsidRPr="00DB0DAF">
        <w:rPr>
          <w:rFonts w:ascii="Calibri" w:eastAsia="Calibri" w:hAnsi="Calibri" w:cs="Calibri"/>
          <w:sz w:val="22"/>
          <w:szCs w:val="22"/>
          <w:lang w:val="it-IT"/>
        </w:rPr>
        <w:t>ș</w:t>
      </w:r>
      <w:bookmarkEnd w:id="4"/>
      <w:r w:rsidRPr="00DB0DAF">
        <w:rPr>
          <w:rFonts w:ascii="Calibri" w:eastAsia="Calibri" w:hAnsi="Calibri" w:cs="Calibri"/>
          <w:sz w:val="22"/>
          <w:szCs w:val="22"/>
          <w:lang w:val="it-IT"/>
        </w:rPr>
        <w:t>i</w:t>
      </w:r>
      <w:proofErr w:type="spellEnd"/>
      <w:r w:rsidRPr="00DB0DAF">
        <w:rPr>
          <w:rFonts w:ascii="Calibri" w:eastAsia="Calibri" w:hAnsi="Calibri" w:cs="Calibri"/>
          <w:sz w:val="22"/>
          <w:szCs w:val="22"/>
          <w:lang w:val="it-IT"/>
        </w:rPr>
        <w:t xml:space="preserve"> a </w:t>
      </w:r>
      <w:proofErr w:type="spellStart"/>
      <w:r w:rsidRPr="00DB0DAF">
        <w:rPr>
          <w:rFonts w:ascii="Calibri" w:eastAsia="Calibri" w:hAnsi="Calibri" w:cs="Calibri"/>
          <w:sz w:val="22"/>
          <w:szCs w:val="22"/>
          <w:lang w:val="it-IT"/>
        </w:rPr>
        <w:t>proiectului</w:t>
      </w:r>
      <w:proofErr w:type="spellEnd"/>
      <w:r w:rsidRPr="00DB0DAF">
        <w:rPr>
          <w:rFonts w:ascii="Calibri" w:eastAsia="Calibri" w:hAnsi="Calibri" w:cs="Calibri"/>
          <w:sz w:val="22"/>
          <w:szCs w:val="22"/>
          <w:lang w:val="it-IT"/>
        </w:rPr>
        <w:t xml:space="preserve">, nu a </w:t>
      </w:r>
      <w:proofErr w:type="spellStart"/>
      <w:r w:rsidRPr="00DB0DAF">
        <w:rPr>
          <w:rFonts w:ascii="Calibri" w:eastAsia="Calibri" w:hAnsi="Calibri" w:cs="Calibri"/>
          <w:sz w:val="22"/>
          <w:szCs w:val="22"/>
          <w:lang w:val="it-IT"/>
        </w:rPr>
        <w:t>beneficiarului</w:t>
      </w:r>
      <w:proofErr w:type="spellEnd"/>
      <w:r w:rsidRPr="00DB0DAF">
        <w:rPr>
          <w:rFonts w:ascii="Calibri" w:eastAsia="Calibri" w:hAnsi="Calibri" w:cs="Calibri"/>
          <w:sz w:val="22"/>
          <w:szCs w:val="22"/>
          <w:lang w:val="it-IT"/>
        </w:rPr>
        <w:t>. În acest sens, la prezentarea oricăror informații sau rezultate din proiecte se va avea în vedere precizarea în mod vizibil a sursei de finanțare nerambursabilă și a sprijinului financiar din partea programului.</w:t>
      </w:r>
    </w:p>
    <w:p w14:paraId="0A8F5E26" w14:textId="6F5BD128" w:rsidR="00F736E0" w:rsidRPr="00DB0DAF" w:rsidRDefault="00F736E0" w:rsidP="00F736E0">
      <w:pPr>
        <w:pStyle w:val="ListParagraph"/>
        <w:numPr>
          <w:ilvl w:val="0"/>
          <w:numId w:val="47"/>
        </w:numPr>
        <w:spacing w:after="120" w:line="276" w:lineRule="auto"/>
        <w:jc w:val="both"/>
        <w:rPr>
          <w:rFonts w:ascii="Calibri" w:eastAsia="Calibri" w:hAnsi="Calibri" w:cs="Calibri"/>
          <w:sz w:val="22"/>
          <w:szCs w:val="22"/>
          <w:lang w:val="it-IT"/>
        </w:rPr>
      </w:pPr>
      <w:r w:rsidRPr="00DB0DAF">
        <w:rPr>
          <w:rFonts w:ascii="Calibri" w:eastAsia="Calibri" w:hAnsi="Calibri" w:cs="Calibri"/>
          <w:sz w:val="22"/>
          <w:szCs w:val="22"/>
          <w:lang w:val="it-IT"/>
        </w:rPr>
        <w:t>Elementele de identitate vizuală care trebuie afișate pe toate materiale/instrumentele de comunicare ale proiectului sunt următoarele:</w:t>
      </w:r>
    </w:p>
    <w:p w14:paraId="391B9B51" w14:textId="77777777" w:rsidR="00F736E0" w:rsidRPr="00DB0DAF" w:rsidRDefault="00F736E0" w:rsidP="000B730D">
      <w:pPr>
        <w:spacing w:line="276" w:lineRule="auto"/>
        <w:ind w:left="426"/>
        <w:contextualSpacing/>
        <w:jc w:val="both"/>
        <w:rPr>
          <w:rFonts w:ascii="Calibri" w:eastAsia="Calibri" w:hAnsi="Calibri" w:cs="Calibri"/>
          <w:sz w:val="22"/>
          <w:szCs w:val="22"/>
          <w:lang w:val="fr-FR"/>
        </w:rPr>
      </w:pPr>
      <w:r w:rsidRPr="00DB0DAF">
        <w:rPr>
          <w:rFonts w:ascii="Calibri" w:eastAsia="Calibri" w:hAnsi="Calibri" w:cs="Calibri"/>
          <w:sz w:val="22"/>
          <w:szCs w:val="22"/>
          <w:lang w:val="fr-FR"/>
        </w:rPr>
        <w:t>●</w:t>
      </w:r>
      <w:r w:rsidRPr="00DB0DAF">
        <w:rPr>
          <w:rFonts w:ascii="Calibri" w:eastAsia="Calibri" w:hAnsi="Calibri" w:cs="Calibri"/>
          <w:sz w:val="22"/>
          <w:szCs w:val="22"/>
          <w:lang w:val="fr-FR"/>
        </w:rPr>
        <w:tab/>
        <w:t xml:space="preserve">Logo UE </w:t>
      </w:r>
      <w:proofErr w:type="spellStart"/>
      <w:r w:rsidRPr="00DB0DAF">
        <w:rPr>
          <w:rFonts w:ascii="Calibri" w:eastAsia="Calibri" w:hAnsi="Calibri" w:cs="Calibri"/>
          <w:sz w:val="22"/>
          <w:szCs w:val="22"/>
          <w:lang w:val="fr-FR"/>
        </w:rPr>
        <w:t>însoțit</w:t>
      </w:r>
      <w:proofErr w:type="spellEnd"/>
      <w:r w:rsidRPr="00DB0DAF">
        <w:rPr>
          <w:rFonts w:ascii="Calibri" w:eastAsia="Calibri" w:hAnsi="Calibri" w:cs="Calibri"/>
          <w:sz w:val="22"/>
          <w:szCs w:val="22"/>
          <w:lang w:val="fr-FR"/>
        </w:rPr>
        <w:t xml:space="preserve"> </w:t>
      </w:r>
      <w:proofErr w:type="spellStart"/>
      <w:r w:rsidRPr="00DB0DAF">
        <w:rPr>
          <w:rFonts w:ascii="Calibri" w:eastAsia="Calibri" w:hAnsi="Calibri" w:cs="Calibri"/>
          <w:sz w:val="22"/>
          <w:szCs w:val="22"/>
          <w:lang w:val="fr-FR"/>
        </w:rPr>
        <w:t>obligatoriu</w:t>
      </w:r>
      <w:proofErr w:type="spellEnd"/>
      <w:r w:rsidRPr="00DB0DAF">
        <w:rPr>
          <w:rFonts w:ascii="Calibri" w:eastAsia="Calibri" w:hAnsi="Calibri" w:cs="Calibri"/>
          <w:sz w:val="22"/>
          <w:szCs w:val="22"/>
          <w:lang w:val="fr-FR"/>
        </w:rPr>
        <w:t xml:space="preserve"> de </w:t>
      </w:r>
      <w:proofErr w:type="spellStart"/>
      <w:r w:rsidRPr="00DB0DAF">
        <w:rPr>
          <w:rFonts w:ascii="Calibri" w:eastAsia="Calibri" w:hAnsi="Calibri" w:cs="Calibri"/>
          <w:sz w:val="22"/>
          <w:szCs w:val="22"/>
          <w:lang w:val="fr-FR"/>
        </w:rPr>
        <w:t>declarația</w:t>
      </w:r>
      <w:proofErr w:type="spellEnd"/>
      <w:r w:rsidRPr="00DB0DAF">
        <w:rPr>
          <w:rFonts w:ascii="Calibri" w:eastAsia="Calibri" w:hAnsi="Calibri" w:cs="Calibri"/>
          <w:sz w:val="22"/>
          <w:szCs w:val="22"/>
          <w:lang w:val="fr-FR"/>
        </w:rPr>
        <w:t xml:space="preserve"> de </w:t>
      </w:r>
      <w:proofErr w:type="spellStart"/>
      <w:r w:rsidRPr="00DB0DAF">
        <w:rPr>
          <w:rFonts w:ascii="Calibri" w:eastAsia="Calibri" w:hAnsi="Calibri" w:cs="Calibri"/>
          <w:sz w:val="22"/>
          <w:szCs w:val="22"/>
          <w:lang w:val="fr-FR"/>
        </w:rPr>
        <w:t>finanțare</w:t>
      </w:r>
      <w:proofErr w:type="spellEnd"/>
      <w:r w:rsidRPr="00DB0DAF">
        <w:rPr>
          <w:rFonts w:ascii="Calibri" w:eastAsia="Calibri" w:hAnsi="Calibri" w:cs="Calibri"/>
          <w:sz w:val="22"/>
          <w:szCs w:val="22"/>
          <w:lang w:val="fr-FR"/>
        </w:rPr>
        <w:t xml:space="preserve"> „</w:t>
      </w:r>
      <w:proofErr w:type="spellStart"/>
      <w:r w:rsidRPr="00DB0DAF">
        <w:rPr>
          <w:rFonts w:ascii="Calibri" w:eastAsia="Calibri" w:hAnsi="Calibri" w:cs="Calibri"/>
          <w:sz w:val="22"/>
          <w:szCs w:val="22"/>
          <w:lang w:val="fr-FR"/>
        </w:rPr>
        <w:t>Cofinanțat</w:t>
      </w:r>
      <w:proofErr w:type="spellEnd"/>
      <w:r w:rsidRPr="00DB0DAF">
        <w:rPr>
          <w:rFonts w:ascii="Calibri" w:eastAsia="Calibri" w:hAnsi="Calibri" w:cs="Calibri"/>
          <w:sz w:val="22"/>
          <w:szCs w:val="22"/>
          <w:lang w:val="fr-FR"/>
        </w:rPr>
        <w:t xml:space="preserve"> de </w:t>
      </w:r>
      <w:proofErr w:type="spellStart"/>
      <w:r w:rsidRPr="00DB0DAF">
        <w:rPr>
          <w:rFonts w:ascii="Calibri" w:eastAsia="Calibri" w:hAnsi="Calibri" w:cs="Calibri"/>
          <w:sz w:val="22"/>
          <w:szCs w:val="22"/>
          <w:lang w:val="fr-FR"/>
        </w:rPr>
        <w:t>Uniunea</w:t>
      </w:r>
      <w:proofErr w:type="spellEnd"/>
      <w:r w:rsidRPr="00DB0DAF">
        <w:rPr>
          <w:rFonts w:ascii="Calibri" w:eastAsia="Calibri" w:hAnsi="Calibri" w:cs="Calibri"/>
          <w:sz w:val="22"/>
          <w:szCs w:val="22"/>
          <w:lang w:val="fr-FR"/>
        </w:rPr>
        <w:t xml:space="preserve"> </w:t>
      </w:r>
      <w:proofErr w:type="spellStart"/>
      <w:r w:rsidRPr="00DB0DAF">
        <w:rPr>
          <w:rFonts w:ascii="Calibri" w:eastAsia="Calibri" w:hAnsi="Calibri" w:cs="Calibri"/>
          <w:sz w:val="22"/>
          <w:szCs w:val="22"/>
          <w:lang w:val="fr-FR"/>
        </w:rPr>
        <w:t>Europeană</w:t>
      </w:r>
      <w:proofErr w:type="spellEnd"/>
      <w:r w:rsidRPr="00DB0DAF">
        <w:rPr>
          <w:rFonts w:ascii="Calibri" w:eastAsia="Calibri" w:hAnsi="Calibri" w:cs="Calibri"/>
          <w:sz w:val="22"/>
          <w:szCs w:val="22"/>
          <w:lang w:val="fr-FR"/>
        </w:rPr>
        <w:t>”;</w:t>
      </w:r>
    </w:p>
    <w:p w14:paraId="73223F26" w14:textId="77777777" w:rsidR="00F736E0" w:rsidRPr="00DB0DAF" w:rsidRDefault="00F736E0" w:rsidP="000B730D">
      <w:pPr>
        <w:spacing w:line="276" w:lineRule="auto"/>
        <w:ind w:left="426"/>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w:t>
      </w:r>
      <w:r w:rsidRPr="00DB0DAF">
        <w:rPr>
          <w:rFonts w:ascii="Calibri" w:eastAsia="Calibri" w:hAnsi="Calibri" w:cs="Calibri"/>
          <w:sz w:val="22"/>
          <w:szCs w:val="22"/>
          <w:lang w:val="it-IT"/>
        </w:rPr>
        <w:tab/>
        <w:t>logo-ul Guvernului României;</w:t>
      </w:r>
    </w:p>
    <w:p w14:paraId="03DD9503" w14:textId="57E01E99" w:rsidR="00F736E0" w:rsidRPr="00DB0DAF" w:rsidRDefault="00F736E0" w:rsidP="000B730D">
      <w:pPr>
        <w:spacing w:line="276" w:lineRule="auto"/>
        <w:ind w:left="426"/>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w:t>
      </w:r>
      <w:r w:rsidRPr="00DB0DAF">
        <w:rPr>
          <w:rFonts w:ascii="Calibri" w:eastAsia="Calibri" w:hAnsi="Calibri" w:cs="Calibri"/>
          <w:sz w:val="22"/>
          <w:szCs w:val="22"/>
          <w:lang w:val="it-IT"/>
        </w:rPr>
        <w:tab/>
        <w:t>logo-</w:t>
      </w:r>
      <w:proofErr w:type="spellStart"/>
      <w:r w:rsidRPr="00DB0DAF">
        <w:rPr>
          <w:rFonts w:ascii="Calibri" w:eastAsia="Calibri" w:hAnsi="Calibri" w:cs="Calibri"/>
          <w:sz w:val="22"/>
          <w:szCs w:val="22"/>
          <w:lang w:val="it-IT"/>
        </w:rPr>
        <w: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Programului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Regional</w:t>
      </w:r>
      <w:proofErr w:type="spellEnd"/>
      <w:r w:rsidRPr="00DB0DAF">
        <w:rPr>
          <w:rFonts w:ascii="Calibri" w:eastAsia="Calibri" w:hAnsi="Calibri" w:cs="Calibri"/>
          <w:sz w:val="22"/>
          <w:szCs w:val="22"/>
          <w:lang w:val="it-IT"/>
        </w:rPr>
        <w:t xml:space="preserve"> Nord-Est 2021-2027</w:t>
      </w:r>
      <w:r w:rsidR="00413129">
        <w:rPr>
          <w:rFonts w:ascii="Calibri" w:eastAsia="Calibri" w:hAnsi="Calibri" w:cs="Calibri"/>
          <w:sz w:val="22"/>
          <w:szCs w:val="22"/>
          <w:lang w:val="it-IT"/>
        </w:rPr>
        <w:t>;</w:t>
      </w:r>
    </w:p>
    <w:p w14:paraId="66AA3F79" w14:textId="05E907E2" w:rsidR="00F736E0" w:rsidRPr="00413129" w:rsidRDefault="00F736E0" w:rsidP="000B730D">
      <w:pPr>
        <w:spacing w:line="276" w:lineRule="auto"/>
        <w:ind w:left="426"/>
        <w:contextualSpacing/>
        <w:jc w:val="both"/>
        <w:rPr>
          <w:rFonts w:ascii="Calibri" w:eastAsia="Calibri" w:hAnsi="Calibri" w:cs="Calibri"/>
          <w:sz w:val="22"/>
          <w:szCs w:val="22"/>
          <w:lang w:val="fr-FR"/>
        </w:rPr>
      </w:pPr>
      <w:r w:rsidRPr="00413129">
        <w:rPr>
          <w:rFonts w:ascii="Calibri" w:eastAsia="Calibri" w:hAnsi="Calibri" w:cs="Calibri"/>
          <w:sz w:val="22"/>
          <w:szCs w:val="22"/>
          <w:lang w:val="fr-FR"/>
        </w:rPr>
        <w:t>●</w:t>
      </w:r>
      <w:r w:rsidRPr="00413129">
        <w:rPr>
          <w:rFonts w:ascii="Calibri" w:eastAsia="Calibri" w:hAnsi="Calibri" w:cs="Calibri"/>
          <w:sz w:val="22"/>
          <w:szCs w:val="22"/>
          <w:lang w:val="fr-FR"/>
        </w:rPr>
        <w:tab/>
        <w:t>logo-</w:t>
      </w:r>
      <w:proofErr w:type="spellStart"/>
      <w:r w:rsidRPr="00413129">
        <w:rPr>
          <w:rFonts w:ascii="Calibri" w:eastAsia="Calibri" w:hAnsi="Calibri" w:cs="Calibri"/>
          <w:sz w:val="22"/>
          <w:szCs w:val="22"/>
          <w:lang w:val="fr-FR"/>
        </w:rPr>
        <w:t>ul</w:t>
      </w:r>
      <w:proofErr w:type="spellEnd"/>
      <w:r w:rsidRPr="00413129">
        <w:rPr>
          <w:rFonts w:ascii="Calibri" w:eastAsia="Calibri" w:hAnsi="Calibri" w:cs="Calibri"/>
          <w:sz w:val="22"/>
          <w:szCs w:val="22"/>
          <w:lang w:val="fr-FR"/>
        </w:rPr>
        <w:t xml:space="preserve"> ADR Nord</w:t>
      </w:r>
      <w:r w:rsidR="000C16E3" w:rsidRPr="00413129">
        <w:rPr>
          <w:rFonts w:ascii="Calibri" w:eastAsia="Calibri" w:hAnsi="Calibri" w:cs="Calibri"/>
          <w:sz w:val="22"/>
          <w:szCs w:val="22"/>
          <w:lang w:val="fr-FR"/>
        </w:rPr>
        <w:t>-</w:t>
      </w:r>
      <w:r w:rsidRPr="00413129">
        <w:rPr>
          <w:rFonts w:ascii="Calibri" w:eastAsia="Calibri" w:hAnsi="Calibri" w:cs="Calibri"/>
          <w:sz w:val="22"/>
          <w:szCs w:val="22"/>
          <w:lang w:val="fr-FR"/>
        </w:rPr>
        <w:t>Est</w:t>
      </w:r>
      <w:r w:rsidR="00413129" w:rsidRPr="00413129">
        <w:rPr>
          <w:rFonts w:ascii="Calibri" w:eastAsia="Calibri" w:hAnsi="Calibri" w:cs="Calibri"/>
          <w:sz w:val="22"/>
          <w:szCs w:val="22"/>
          <w:lang w:val="fr-FR"/>
        </w:rPr>
        <w:t>;</w:t>
      </w:r>
    </w:p>
    <w:p w14:paraId="2C51E551" w14:textId="335741E7" w:rsidR="00F736E0" w:rsidRPr="00A93696" w:rsidRDefault="00F736E0" w:rsidP="00A93696">
      <w:pPr>
        <w:spacing w:line="276" w:lineRule="auto"/>
        <w:ind w:left="426"/>
        <w:jc w:val="both"/>
        <w:rPr>
          <w:rFonts w:ascii="Calibri" w:eastAsia="Calibri" w:hAnsi="Calibri" w:cs="Calibri"/>
          <w:sz w:val="22"/>
          <w:szCs w:val="22"/>
          <w:highlight w:val="cyan"/>
          <w:lang w:val="fr-FR"/>
        </w:rPr>
      </w:pPr>
      <w:r w:rsidRPr="00413129">
        <w:rPr>
          <w:rFonts w:ascii="Calibri" w:eastAsia="Calibri" w:hAnsi="Calibri" w:cs="Calibri"/>
          <w:sz w:val="22"/>
          <w:szCs w:val="22"/>
          <w:lang w:val="fr-FR"/>
        </w:rPr>
        <w:t xml:space="preserve"> </w:t>
      </w:r>
      <w:r w:rsidRPr="00CD3AA4">
        <w:rPr>
          <w:rFonts w:ascii="Calibri" w:eastAsia="Calibri" w:hAnsi="Calibri" w:cs="Calibri"/>
          <w:sz w:val="22"/>
          <w:szCs w:val="22"/>
          <w:lang w:val="fr-FR"/>
        </w:rPr>
        <w:t>●</w:t>
      </w:r>
      <w:r w:rsidRPr="00CD3AA4">
        <w:rPr>
          <w:rFonts w:ascii="Calibri" w:eastAsia="Calibri" w:hAnsi="Calibri" w:cs="Calibri"/>
          <w:sz w:val="22"/>
          <w:szCs w:val="22"/>
          <w:lang w:val="fr-FR"/>
        </w:rPr>
        <w:tab/>
      </w:r>
      <w:proofErr w:type="spellStart"/>
      <w:r w:rsidR="00413129" w:rsidRPr="00A93696">
        <w:rPr>
          <w:rStyle w:val="Hyperlink"/>
          <w:rFonts w:ascii="Calibri" w:eastAsia="Calibri" w:hAnsi="Calibri" w:cs="Calibri"/>
          <w:color w:val="auto"/>
          <w:sz w:val="22"/>
          <w:szCs w:val="22"/>
          <w:u w:val="none"/>
          <w:lang w:val="fr-FR"/>
        </w:rPr>
        <w:t>Sloganul</w:t>
      </w:r>
      <w:proofErr w:type="spellEnd"/>
      <w:r w:rsidR="00413129" w:rsidRPr="00A93696">
        <w:rPr>
          <w:rStyle w:val="Hyperlink"/>
          <w:rFonts w:ascii="Calibri" w:eastAsia="Calibri" w:hAnsi="Calibri" w:cs="Calibri"/>
          <w:color w:val="auto"/>
          <w:sz w:val="22"/>
          <w:szCs w:val="22"/>
          <w:u w:val="none"/>
          <w:lang w:val="fr-FR"/>
        </w:rPr>
        <w:t xml:space="preserve"> „</w:t>
      </w:r>
      <w:proofErr w:type="spellStart"/>
      <w:r w:rsidR="00413129" w:rsidRPr="00A93696">
        <w:rPr>
          <w:rStyle w:val="Hyperlink"/>
          <w:rFonts w:ascii="Calibri" w:eastAsia="Calibri" w:hAnsi="Calibri" w:cs="Calibri"/>
          <w:color w:val="auto"/>
          <w:sz w:val="22"/>
          <w:szCs w:val="22"/>
          <w:u w:val="none"/>
          <w:lang w:val="fr-FR"/>
        </w:rPr>
        <w:t>Aproape</w:t>
      </w:r>
      <w:proofErr w:type="spellEnd"/>
      <w:r w:rsidR="00413129" w:rsidRPr="00A93696">
        <w:rPr>
          <w:rStyle w:val="Hyperlink"/>
          <w:rFonts w:ascii="Calibri" w:eastAsia="Calibri" w:hAnsi="Calibri" w:cs="Calibri"/>
          <w:color w:val="auto"/>
          <w:sz w:val="22"/>
          <w:szCs w:val="22"/>
          <w:u w:val="none"/>
          <w:lang w:val="fr-FR"/>
        </w:rPr>
        <w:t xml:space="preserve"> de tine” </w:t>
      </w:r>
      <w:proofErr w:type="spellStart"/>
      <w:r w:rsidR="00413129" w:rsidRPr="00A93696">
        <w:rPr>
          <w:rStyle w:val="Hyperlink"/>
          <w:rFonts w:ascii="Calibri" w:eastAsia="Calibri" w:hAnsi="Calibri" w:cs="Calibri"/>
          <w:color w:val="auto"/>
          <w:sz w:val="22"/>
          <w:szCs w:val="22"/>
          <w:u w:val="none"/>
          <w:lang w:val="fr-FR"/>
        </w:rPr>
        <w:t>împreună</w:t>
      </w:r>
      <w:proofErr w:type="spellEnd"/>
      <w:r w:rsidR="00413129" w:rsidRPr="00A93696">
        <w:rPr>
          <w:rStyle w:val="Hyperlink"/>
          <w:rFonts w:ascii="Calibri" w:eastAsia="Calibri" w:hAnsi="Calibri" w:cs="Calibri"/>
          <w:color w:val="auto"/>
          <w:sz w:val="22"/>
          <w:szCs w:val="22"/>
          <w:u w:val="none"/>
          <w:lang w:val="fr-FR"/>
        </w:rPr>
        <w:t xml:space="preserve"> </w:t>
      </w:r>
      <w:proofErr w:type="spellStart"/>
      <w:r w:rsidR="00413129" w:rsidRPr="00A93696">
        <w:rPr>
          <w:rStyle w:val="Hyperlink"/>
          <w:rFonts w:ascii="Calibri" w:eastAsia="Calibri" w:hAnsi="Calibri" w:cs="Calibri"/>
          <w:color w:val="auto"/>
          <w:sz w:val="22"/>
          <w:szCs w:val="22"/>
          <w:u w:val="none"/>
          <w:lang w:val="fr-FR"/>
        </w:rPr>
        <w:t>cu</w:t>
      </w:r>
      <w:proofErr w:type="spellEnd"/>
      <w:r w:rsidR="00413129" w:rsidRPr="00A93696">
        <w:rPr>
          <w:rStyle w:val="Hyperlink"/>
          <w:rFonts w:ascii="Calibri" w:eastAsia="Calibri" w:hAnsi="Calibri" w:cs="Calibri"/>
          <w:color w:val="auto"/>
          <w:sz w:val="22"/>
          <w:szCs w:val="22"/>
          <w:u w:val="none"/>
          <w:lang w:val="fr-FR"/>
        </w:rPr>
        <w:t xml:space="preserve"> pagina web </w:t>
      </w:r>
      <w:hyperlink r:id="rId9" w:history="1">
        <w:r w:rsidR="00B25668" w:rsidRPr="00A93696">
          <w:rPr>
            <w:rStyle w:val="Hyperlink"/>
            <w:rFonts w:ascii="Calibri" w:eastAsia="Calibri" w:hAnsi="Calibri" w:cs="Calibri"/>
            <w:sz w:val="22"/>
            <w:szCs w:val="22"/>
            <w:lang w:val="fr-FR"/>
          </w:rPr>
          <w:t>www.regionordest.ro</w:t>
        </w:r>
      </w:hyperlink>
      <w:r w:rsidR="00B25668" w:rsidRPr="00A93696">
        <w:rPr>
          <w:rStyle w:val="Hyperlink"/>
          <w:rFonts w:ascii="Calibri" w:eastAsia="Calibri" w:hAnsi="Calibri" w:cs="Calibri"/>
          <w:color w:val="auto"/>
          <w:sz w:val="22"/>
          <w:szCs w:val="22"/>
          <w:u w:val="none"/>
          <w:lang w:val="fr-FR"/>
        </w:rPr>
        <w:t xml:space="preserve"> </w:t>
      </w:r>
      <w:proofErr w:type="spellStart"/>
      <w:r w:rsidR="00413129" w:rsidRPr="00A93696">
        <w:rPr>
          <w:rStyle w:val="Hyperlink"/>
          <w:rFonts w:ascii="Calibri" w:eastAsia="Calibri" w:hAnsi="Calibri" w:cs="Calibri"/>
          <w:color w:val="auto"/>
          <w:sz w:val="22"/>
          <w:szCs w:val="22"/>
          <w:u w:val="none"/>
          <w:lang w:val="fr-FR"/>
        </w:rPr>
        <w:t>și</w:t>
      </w:r>
      <w:proofErr w:type="spellEnd"/>
      <w:r w:rsidR="00413129" w:rsidRPr="00A93696">
        <w:rPr>
          <w:rStyle w:val="Hyperlink"/>
          <w:rFonts w:ascii="Calibri" w:eastAsia="Calibri" w:hAnsi="Calibri" w:cs="Calibri"/>
          <w:color w:val="auto"/>
          <w:sz w:val="22"/>
          <w:szCs w:val="22"/>
          <w:u w:val="none"/>
          <w:lang w:val="fr-FR"/>
        </w:rPr>
        <w:t xml:space="preserve"> pagina de  Facebook (facebook.com/Regio.NordEst.ro).</w:t>
      </w:r>
    </w:p>
    <w:p w14:paraId="4249723F" w14:textId="77777777" w:rsidR="000B730D" w:rsidRPr="00CD3AA4" w:rsidRDefault="000B730D" w:rsidP="000B730D">
      <w:pPr>
        <w:spacing w:line="276" w:lineRule="auto"/>
        <w:ind w:left="426"/>
        <w:jc w:val="both"/>
        <w:rPr>
          <w:rFonts w:ascii="Calibri" w:eastAsia="Calibri" w:hAnsi="Calibri" w:cs="Calibri"/>
          <w:sz w:val="22"/>
          <w:szCs w:val="22"/>
          <w:lang w:val="fr-FR"/>
        </w:rPr>
      </w:pPr>
    </w:p>
    <w:p w14:paraId="5CD71E87" w14:textId="77777777" w:rsidR="00F736E0" w:rsidRPr="00DB0DAF" w:rsidRDefault="00F736E0" w:rsidP="000B730D">
      <w:pPr>
        <w:numPr>
          <w:ilvl w:val="0"/>
          <w:numId w:val="52"/>
        </w:numPr>
        <w:spacing w:line="276" w:lineRule="auto"/>
        <w:ind w:left="426"/>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Acțiuni</w:t>
      </w:r>
      <w:proofErr w:type="spellEnd"/>
      <w:r w:rsidRPr="00DB0DAF">
        <w:rPr>
          <w:rFonts w:ascii="Calibri" w:eastAsia="Calibri" w:hAnsi="Calibri" w:cs="Calibri"/>
          <w:sz w:val="22"/>
          <w:szCs w:val="22"/>
          <w:lang w:val="it-IT"/>
        </w:rPr>
        <w:t xml:space="preserve"> de comunicare </w:t>
      </w:r>
      <w:proofErr w:type="spellStart"/>
      <w:r w:rsidRPr="00DB0DAF">
        <w:rPr>
          <w:rFonts w:ascii="Calibri" w:eastAsia="Calibri" w:hAnsi="Calibri" w:cs="Calibri"/>
          <w:sz w:val="22"/>
          <w:szCs w:val="22"/>
          <w:lang w:val="it-IT"/>
        </w:rPr>
        <w:t>şi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vizibilitate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minim</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obligatorii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toate proiectele</w:t>
      </w:r>
      <w:r w:rsidRPr="00DB0DAF">
        <w:rPr>
          <w:rFonts w:ascii="Calibri" w:eastAsia="Calibri" w:hAnsi="Calibri" w:cs="Calibri"/>
          <w:sz w:val="22"/>
          <w:szCs w:val="22"/>
          <w:lang w:val="ro-RO"/>
        </w:rPr>
        <w:t>:</w:t>
      </w:r>
    </w:p>
    <w:p w14:paraId="2F2DE362" w14:textId="77777777" w:rsidR="000B730D" w:rsidRPr="00DB0DAF" w:rsidRDefault="000B730D" w:rsidP="000B730D">
      <w:pPr>
        <w:spacing w:line="276" w:lineRule="auto"/>
        <w:ind w:left="426"/>
        <w:contextualSpacing/>
        <w:jc w:val="both"/>
        <w:rPr>
          <w:rFonts w:ascii="Calibri" w:eastAsia="Calibri" w:hAnsi="Calibri" w:cs="Calibri"/>
          <w:sz w:val="22"/>
          <w:szCs w:val="22"/>
          <w:lang w:val="it-IT"/>
        </w:rPr>
      </w:pPr>
    </w:p>
    <w:p w14:paraId="43BB1389" w14:textId="77777777"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Publicarea a minim unui comunicat/anunț de presă, la începutul și finalul proiectului;</w:t>
      </w:r>
    </w:p>
    <w:p w14:paraId="7AE93739" w14:textId="77777777"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Realizarea unui panou permanent/unei plăci permanente pentru proiectele a căror valoare totală depășește 500.000 euro </w:t>
      </w:r>
    </w:p>
    <w:p w14:paraId="5FF87859" w14:textId="1896B659"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În cazul proiectelor a căror valoare totală nu depășește 500.000 </w:t>
      </w:r>
      <w:r w:rsidR="000B730D" w:rsidRPr="00DB0DAF">
        <w:rPr>
          <w:rFonts w:ascii="Calibri" w:eastAsia="Calibri" w:hAnsi="Calibri" w:cs="Calibri"/>
          <w:sz w:val="22"/>
          <w:szCs w:val="22"/>
          <w:lang w:val="it-IT"/>
        </w:rPr>
        <w:t>EUR, se</w:t>
      </w:r>
      <w:r w:rsidRPr="00DB0DAF">
        <w:rPr>
          <w:rFonts w:ascii="Calibri" w:eastAsia="Calibri" w:hAnsi="Calibri" w:cs="Calibri"/>
          <w:sz w:val="22"/>
          <w:szCs w:val="22"/>
          <w:lang w:val="it-IT"/>
        </w:rPr>
        <w:t xml:space="preserve"> va expune, într-un loc ușor vizibil publicului, cel puțin un afiș cu dimensiunea minimă A3 sau un afișaj electronic echivalent conținând informații despre proiect; </w:t>
      </w:r>
    </w:p>
    <w:p w14:paraId="5A2DC4DF" w14:textId="77777777"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lastRenderedPageBreak/>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28E69759" w14:textId="0D29F413"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Aplicarea de autocolante/plăcuțe pe mașini unelte (echipament </w:t>
      </w:r>
      <w:r w:rsidR="000B730D" w:rsidRPr="00DB0DAF">
        <w:rPr>
          <w:rFonts w:ascii="Calibri" w:eastAsia="Calibri" w:hAnsi="Calibri" w:cs="Calibri"/>
          <w:sz w:val="22"/>
          <w:szCs w:val="22"/>
          <w:lang w:val="it-IT"/>
        </w:rPr>
        <w:t>industrial) /</w:t>
      </w:r>
      <w:r w:rsidRPr="00DB0DAF">
        <w:rPr>
          <w:rFonts w:ascii="Calibri" w:eastAsia="Calibri" w:hAnsi="Calibri" w:cs="Calibri"/>
          <w:sz w:val="22"/>
          <w:szCs w:val="22"/>
          <w:lang w:val="it-IT"/>
        </w:rPr>
        <w:t xml:space="preserve">utilaje (inclusiv </w:t>
      </w:r>
      <w:r w:rsidR="000B730D" w:rsidRPr="00DB0DAF">
        <w:rPr>
          <w:rFonts w:ascii="Calibri" w:eastAsia="Calibri" w:hAnsi="Calibri" w:cs="Calibri"/>
          <w:sz w:val="22"/>
          <w:szCs w:val="22"/>
          <w:lang w:val="it-IT"/>
        </w:rPr>
        <w:t>agricole) /</w:t>
      </w:r>
      <w:r w:rsidRPr="00DB0DAF">
        <w:rPr>
          <w:rFonts w:ascii="Calibri" w:eastAsia="Calibri" w:hAnsi="Calibri" w:cs="Calibri"/>
          <w:sz w:val="22"/>
          <w:szCs w:val="22"/>
          <w:lang w:val="it-IT"/>
        </w:rPr>
        <w:t>mijloace de transport de orice fel</w:t>
      </w:r>
    </w:p>
    <w:p w14:paraId="3149003C" w14:textId="77777777" w:rsidR="00F736E0" w:rsidRPr="00DB0DAF" w:rsidRDefault="00F736E0" w:rsidP="000B730D">
      <w:pPr>
        <w:pStyle w:val="ListParagraph"/>
        <w:numPr>
          <w:ilvl w:val="0"/>
          <w:numId w:val="53"/>
        </w:numPr>
        <w:spacing w:after="120" w:line="276" w:lineRule="auto"/>
        <w:ind w:left="426" w:firstLine="0"/>
        <w:jc w:val="both"/>
        <w:rPr>
          <w:rFonts w:ascii="Calibri" w:eastAsia="Calibri" w:hAnsi="Calibri" w:cs="Calibri"/>
          <w:sz w:val="22"/>
          <w:szCs w:val="22"/>
          <w:lang w:val="it-IT"/>
        </w:rPr>
      </w:pPr>
      <w:r w:rsidRPr="00DB0DAF">
        <w:rPr>
          <w:rFonts w:ascii="Calibri" w:eastAsia="Calibri" w:hAnsi="Calibri" w:cs="Calibri"/>
          <w:sz w:val="22"/>
          <w:szCs w:val="22"/>
          <w:lang w:val="pt-BR"/>
        </w:rPr>
        <w:t xml:space="preserve">Realizarea unui portofoliu de fotografii pe parcursul desfășurării proiectului pentru a ilustra evoluția acestuia. </w:t>
      </w:r>
      <w:r w:rsidRPr="00DB0DAF">
        <w:rPr>
          <w:rFonts w:ascii="Calibri" w:eastAsia="Calibri" w:hAnsi="Calibri" w:cs="Calibri"/>
          <w:sz w:val="22"/>
          <w:szCs w:val="22"/>
          <w:lang w:val="it-IT"/>
        </w:rPr>
        <w:t>(cel puțin la lansarea proiectului și la finalizarea acestuia).</w:t>
      </w:r>
    </w:p>
    <w:p w14:paraId="421FDE78" w14:textId="77777777" w:rsidR="00F736E0" w:rsidRPr="00DB0DAF" w:rsidRDefault="00F736E0" w:rsidP="000B730D">
      <w:pPr>
        <w:spacing w:after="120" w:line="276" w:lineRule="auto"/>
        <w:contextualSpacing/>
        <w:jc w:val="both"/>
        <w:rPr>
          <w:rFonts w:ascii="Calibri" w:eastAsia="Calibri" w:hAnsi="Calibri" w:cs="Calibri"/>
          <w:sz w:val="22"/>
          <w:szCs w:val="22"/>
          <w:lang w:val="it-IT"/>
        </w:rPr>
      </w:pPr>
    </w:p>
    <w:p w14:paraId="63258476" w14:textId="24318D3F"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Dacă beneficiarul nu își respectă obligațiile ce îi revin în temeiul articolului 47 și articolului 50, alineatele (1) și (2) – Regulamentul (UE) 2021/1060, AM PR N</w:t>
      </w:r>
      <w:r w:rsidR="000B730D" w:rsidRPr="00DB0DAF">
        <w:rPr>
          <w:rFonts w:ascii="Calibri" w:eastAsia="Calibri" w:hAnsi="Calibri" w:cs="Calibri"/>
          <w:sz w:val="22"/>
          <w:szCs w:val="22"/>
          <w:lang w:val="it-IT"/>
        </w:rPr>
        <w:t>ord</w:t>
      </w:r>
      <w:r w:rsidR="00147B54">
        <w:rPr>
          <w:rFonts w:ascii="Calibri" w:eastAsia="Calibri" w:hAnsi="Calibri" w:cs="Calibri"/>
          <w:sz w:val="22"/>
          <w:szCs w:val="22"/>
          <w:lang w:val="it-IT"/>
        </w:rPr>
        <w:t>-</w:t>
      </w:r>
      <w:r w:rsidR="00610151" w:rsidRPr="00DB0DAF">
        <w:rPr>
          <w:rFonts w:ascii="Calibri" w:eastAsia="Calibri" w:hAnsi="Calibri" w:cs="Calibri"/>
          <w:sz w:val="22"/>
          <w:szCs w:val="22"/>
          <w:lang w:val="it-IT"/>
        </w:rPr>
        <w:t>E</w:t>
      </w:r>
      <w:r w:rsidR="000B730D" w:rsidRPr="00DB0DAF">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poate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aplica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sancțiuni</w:t>
      </w:r>
      <w:proofErr w:type="spellEnd"/>
      <w:r w:rsidRPr="00DB0DAF">
        <w:rPr>
          <w:rFonts w:ascii="Calibri" w:eastAsia="Calibri" w:hAnsi="Calibri" w:cs="Calibri"/>
          <w:sz w:val="22"/>
          <w:szCs w:val="22"/>
          <w:lang w:val="it-IT"/>
        </w:rPr>
        <w:t xml:space="preserve"> de până la 3 % din sprijinul financiar acordat proiectului în cauză.</w:t>
      </w:r>
    </w:p>
    <w:p w14:paraId="31579E46" w14:textId="132152A9"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Semnarea</w:t>
      </w:r>
      <w:proofErr w:type="spellEnd"/>
      <w:r w:rsidRPr="00DB0DAF">
        <w:rPr>
          <w:rFonts w:ascii="Calibri" w:eastAsia="Calibri" w:hAnsi="Calibri" w:cs="Calibri"/>
          <w:sz w:val="22"/>
          <w:szCs w:val="22"/>
          <w:lang w:val="it-IT"/>
        </w:rPr>
        <w:t xml:space="preserve"> </w:t>
      </w:r>
      <w:proofErr w:type="spellStart"/>
      <w:r w:rsidR="00856C8A">
        <w:rPr>
          <w:rFonts w:ascii="Calibri" w:eastAsia="Calibri" w:hAnsi="Calibri" w:cs="Calibri"/>
          <w:sz w:val="22"/>
          <w:szCs w:val="22"/>
          <w:lang w:val="it-IT"/>
        </w:rPr>
        <w:t>C</w:t>
      </w:r>
      <w:r w:rsidRPr="00DB0DAF">
        <w:rPr>
          <w:rFonts w:ascii="Calibri" w:eastAsia="Calibri" w:hAnsi="Calibri" w:cs="Calibri"/>
          <w:sz w:val="22"/>
          <w:szCs w:val="22"/>
          <w:lang w:val="it-IT"/>
        </w:rPr>
        <w:t>ontractului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finanțare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reprezintă</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acceptul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Beneficiarului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a figura în lista publică a beneficiarilor Programului Regional Nord-</w:t>
      </w:r>
      <w:r w:rsidR="00610151" w:rsidRPr="00DB0DAF">
        <w:rPr>
          <w:rFonts w:ascii="Calibri" w:eastAsia="Calibri" w:hAnsi="Calibri" w:cs="Calibri"/>
          <w:sz w:val="22"/>
          <w:szCs w:val="22"/>
          <w:lang w:val="it-IT"/>
        </w:rPr>
        <w:t>Est</w:t>
      </w:r>
      <w:r w:rsidRPr="00DB0DAF">
        <w:rPr>
          <w:rFonts w:ascii="Calibri" w:eastAsia="Calibri" w:hAnsi="Calibri" w:cs="Calibri"/>
          <w:sz w:val="22"/>
          <w:szCs w:val="22"/>
          <w:lang w:val="it-IT"/>
        </w:rPr>
        <w:t xml:space="preserve"> 2021-2027</w:t>
      </w:r>
      <w:r w:rsidR="00610151" w:rsidRPr="00DB0DAF">
        <w:rPr>
          <w:rFonts w:ascii="Calibri" w:eastAsia="Calibri" w:hAnsi="Calibri" w:cs="Calibri"/>
          <w:sz w:val="22"/>
          <w:szCs w:val="22"/>
          <w:lang w:val="it-IT"/>
        </w:rPr>
        <w:t>, in conformitate cu prevederile art. 49 din Regulamentul UE 2021/1060.</w:t>
      </w:r>
    </w:p>
    <w:p w14:paraId="095FC37E" w14:textId="76D52965"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proofErr w:type="spellStart"/>
      <w:r w:rsidRPr="00DB0DAF">
        <w:rPr>
          <w:rFonts w:ascii="Calibri" w:eastAsia="Calibri" w:hAnsi="Calibri" w:cs="Calibri"/>
          <w:sz w:val="22"/>
          <w:szCs w:val="22"/>
          <w:lang w:val="it-IT"/>
        </w:rPr>
        <w:t>Beneficiarii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transmite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avizare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designul</w:t>
      </w:r>
      <w:proofErr w:type="spellEnd"/>
      <w:r w:rsidRPr="00DB0DAF">
        <w:rPr>
          <w:rFonts w:ascii="Calibri" w:eastAsia="Calibri" w:hAnsi="Calibri" w:cs="Calibri"/>
          <w:sz w:val="22"/>
          <w:szCs w:val="22"/>
          <w:lang w:val="it-IT"/>
        </w:rPr>
        <w:t>/</w:t>
      </w:r>
      <w:proofErr w:type="spellStart"/>
      <w:r w:rsidRPr="00DB0DAF">
        <w:rPr>
          <w:rFonts w:ascii="Calibri" w:eastAsia="Calibri" w:hAnsi="Calibri" w:cs="Calibri"/>
          <w:sz w:val="22"/>
          <w:szCs w:val="22"/>
          <w:lang w:val="it-IT"/>
        </w:rPr>
        <w:t>conținutul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tuturor</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materialelor</w:t>
      </w:r>
      <w:proofErr w:type="spellEnd"/>
      <w:r w:rsidRPr="00DB0DAF">
        <w:rPr>
          <w:rFonts w:ascii="Calibri" w:eastAsia="Calibri" w:hAnsi="Calibri" w:cs="Calibri"/>
          <w:sz w:val="22"/>
          <w:szCs w:val="22"/>
          <w:lang w:val="it-IT"/>
        </w:rPr>
        <w:t xml:space="preserve"> de </w:t>
      </w:r>
      <w:r w:rsidR="00303EB2" w:rsidRPr="006D66AF">
        <w:rPr>
          <w:rFonts w:ascii="Calibri" w:eastAsia="Calibri" w:hAnsi="Calibri" w:cs="Calibri"/>
          <w:sz w:val="22"/>
          <w:szCs w:val="22"/>
          <w:lang w:val="it-IT"/>
        </w:rPr>
        <w:t xml:space="preserve">comunicare </w:t>
      </w:r>
      <w:proofErr w:type="spellStart"/>
      <w:r w:rsidR="00303EB2" w:rsidRPr="006D66AF">
        <w:rPr>
          <w:rFonts w:ascii="Calibri" w:eastAsia="Calibri" w:hAnsi="Calibri" w:cs="Calibri"/>
          <w:sz w:val="22"/>
          <w:szCs w:val="22"/>
          <w:lang w:val="it-IT"/>
        </w:rPr>
        <w:t>şi</w:t>
      </w:r>
      <w:proofErr w:type="spellEnd"/>
      <w:r w:rsidR="00303EB2" w:rsidRPr="006D66AF">
        <w:rPr>
          <w:rFonts w:ascii="Calibri" w:eastAsia="Calibri" w:hAnsi="Calibri" w:cs="Calibri"/>
          <w:sz w:val="22"/>
          <w:szCs w:val="22"/>
          <w:lang w:val="it-IT"/>
        </w:rPr>
        <w:t xml:space="preserve"> </w:t>
      </w:r>
      <w:proofErr w:type="spellStart"/>
      <w:r w:rsidR="00303EB2" w:rsidRPr="006D66AF">
        <w:rPr>
          <w:rFonts w:ascii="Calibri" w:eastAsia="Calibri" w:hAnsi="Calibri" w:cs="Calibri"/>
          <w:sz w:val="22"/>
          <w:szCs w:val="22"/>
          <w:lang w:val="it-IT"/>
        </w:rPr>
        <w:t>vizibilitate</w:t>
      </w:r>
      <w:proofErr w:type="spellEnd"/>
      <w:r w:rsidR="00303EB2" w:rsidRPr="006D66AF">
        <w:rPr>
          <w:rFonts w:ascii="Calibri" w:eastAsia="Calibri" w:hAnsi="Calibri" w:cs="Calibri"/>
          <w:sz w:val="22"/>
          <w:szCs w:val="22"/>
          <w:lang w:val="it-IT"/>
        </w:rPr>
        <w:t xml:space="preserve"> </w:t>
      </w:r>
      <w:r w:rsidRPr="006D66AF">
        <w:rPr>
          <w:rFonts w:ascii="Calibri" w:eastAsia="Calibri" w:hAnsi="Calibri" w:cs="Calibri"/>
          <w:sz w:val="22"/>
          <w:szCs w:val="22"/>
          <w:lang w:val="it-IT"/>
        </w:rPr>
        <w:t xml:space="preserve">elaborate </w:t>
      </w:r>
      <w:proofErr w:type="spellStart"/>
      <w:r w:rsidRPr="006D66AF">
        <w:rPr>
          <w:rFonts w:ascii="Calibri" w:eastAsia="Calibri" w:hAnsi="Calibri" w:cs="Calibri"/>
          <w:sz w:val="22"/>
          <w:szCs w:val="22"/>
          <w:lang w:val="it-IT"/>
        </w:rPr>
        <w:t>în</w:t>
      </w:r>
      <w:proofErr w:type="spellEnd"/>
      <w:r w:rsidRPr="006D66AF">
        <w:rPr>
          <w:rFonts w:ascii="Calibri" w:eastAsia="Calibri" w:hAnsi="Calibri" w:cs="Calibri"/>
          <w:sz w:val="22"/>
          <w:szCs w:val="22"/>
          <w:lang w:val="it-IT"/>
        </w:rPr>
        <w:t xml:space="preserve"> </w:t>
      </w:r>
      <w:proofErr w:type="spellStart"/>
      <w:r w:rsidRPr="006D66AF">
        <w:rPr>
          <w:rFonts w:ascii="Calibri" w:eastAsia="Calibri" w:hAnsi="Calibri" w:cs="Calibri"/>
          <w:sz w:val="22"/>
          <w:szCs w:val="22"/>
          <w:lang w:val="it-IT"/>
        </w:rPr>
        <w:t>vederea</w:t>
      </w:r>
      <w:proofErr w:type="spellEnd"/>
      <w:r w:rsidRPr="006D66AF">
        <w:rPr>
          <w:rFonts w:ascii="Calibri" w:eastAsia="Calibri" w:hAnsi="Calibri" w:cs="Calibri"/>
          <w:sz w:val="22"/>
          <w:szCs w:val="22"/>
          <w:lang w:val="it-IT"/>
        </w:rPr>
        <w:t xml:space="preserve"> </w:t>
      </w:r>
      <w:proofErr w:type="spellStart"/>
      <w:r w:rsidRPr="006D66AF">
        <w:rPr>
          <w:rFonts w:ascii="Calibri" w:eastAsia="Calibri" w:hAnsi="Calibri" w:cs="Calibri"/>
          <w:sz w:val="22"/>
          <w:szCs w:val="22"/>
          <w:lang w:val="it-IT"/>
        </w:rPr>
        <w:t>realizării</w:t>
      </w:r>
      <w:proofErr w:type="spellEnd"/>
      <w:r w:rsidRPr="006D66AF">
        <w:rPr>
          <w:rFonts w:ascii="Calibri" w:eastAsia="Calibri" w:hAnsi="Calibri" w:cs="Calibri"/>
          <w:sz w:val="22"/>
          <w:szCs w:val="22"/>
          <w:lang w:val="it-IT"/>
        </w:rPr>
        <w:t xml:space="preserve"> </w:t>
      </w:r>
      <w:proofErr w:type="spellStart"/>
      <w:r w:rsidRPr="006D66AF">
        <w:rPr>
          <w:rFonts w:ascii="Calibri" w:eastAsia="Calibri" w:hAnsi="Calibri" w:cs="Calibri"/>
          <w:sz w:val="22"/>
          <w:szCs w:val="22"/>
          <w:lang w:val="it-IT"/>
        </w:rPr>
        <w:t>activităților</w:t>
      </w:r>
      <w:proofErr w:type="spellEnd"/>
      <w:r w:rsidRPr="006D66AF">
        <w:rPr>
          <w:rFonts w:ascii="Calibri" w:eastAsia="Calibri" w:hAnsi="Calibri" w:cs="Calibri"/>
          <w:sz w:val="22"/>
          <w:szCs w:val="22"/>
          <w:lang w:val="it-IT"/>
        </w:rPr>
        <w:t xml:space="preserve"> de </w:t>
      </w:r>
      <w:r w:rsidR="0029223A" w:rsidRPr="006D66AF">
        <w:rPr>
          <w:rFonts w:ascii="Calibri" w:eastAsia="Calibri" w:hAnsi="Calibri" w:cs="Calibri"/>
          <w:sz w:val="22"/>
          <w:szCs w:val="22"/>
          <w:lang w:val="it-IT"/>
        </w:rPr>
        <w:t xml:space="preserve">comunicare </w:t>
      </w:r>
      <w:proofErr w:type="spellStart"/>
      <w:r w:rsidR="0029223A" w:rsidRPr="006D66AF">
        <w:rPr>
          <w:rFonts w:ascii="Calibri" w:eastAsia="Calibri" w:hAnsi="Calibri" w:cs="Calibri"/>
          <w:sz w:val="22"/>
          <w:szCs w:val="22"/>
          <w:lang w:val="it-IT"/>
        </w:rPr>
        <w:t>şi</w:t>
      </w:r>
      <w:proofErr w:type="spellEnd"/>
      <w:r w:rsidR="0029223A" w:rsidRPr="006D66AF">
        <w:rPr>
          <w:rFonts w:ascii="Calibri" w:eastAsia="Calibri" w:hAnsi="Calibri" w:cs="Calibri"/>
          <w:sz w:val="22"/>
          <w:szCs w:val="22"/>
          <w:lang w:val="it-IT"/>
        </w:rPr>
        <w:t xml:space="preserve"> </w:t>
      </w:r>
      <w:proofErr w:type="spellStart"/>
      <w:r w:rsidR="0029223A" w:rsidRPr="006D66AF">
        <w:rPr>
          <w:rFonts w:ascii="Calibri" w:eastAsia="Calibri" w:hAnsi="Calibri" w:cs="Calibri"/>
          <w:sz w:val="22"/>
          <w:szCs w:val="22"/>
          <w:lang w:val="it-IT"/>
        </w:rPr>
        <w:t>vizibilitate</w:t>
      </w:r>
      <w:proofErr w:type="spellEnd"/>
      <w:r w:rsidR="0029223A">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obligatorii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din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cadrul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Ghidului</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Identitate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Vizuală</w:t>
      </w:r>
      <w:proofErr w:type="spellEnd"/>
      <w:r w:rsidRPr="00DB0DAF">
        <w:rPr>
          <w:rFonts w:ascii="Calibri" w:eastAsia="Calibri" w:hAnsi="Calibri" w:cs="Calibri"/>
          <w:sz w:val="22"/>
          <w:szCs w:val="22"/>
          <w:lang w:val="it-IT"/>
        </w:rPr>
        <w:t xml:space="preserve"> 2021-2027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vigoare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asumate</w:t>
      </w:r>
      <w:proofErr w:type="spellEnd"/>
      <w:r w:rsidRPr="00DB0DAF">
        <w:rPr>
          <w:rFonts w:ascii="Calibri" w:eastAsia="Calibri" w:hAnsi="Calibri" w:cs="Calibri"/>
          <w:sz w:val="22"/>
          <w:szCs w:val="22"/>
          <w:lang w:val="it-IT"/>
        </w:rPr>
        <w:t xml:space="preserve"> prin </w:t>
      </w:r>
      <w:proofErr w:type="spellStart"/>
      <w:r w:rsidR="00856C8A">
        <w:rPr>
          <w:rFonts w:ascii="Calibri" w:eastAsia="Calibri" w:hAnsi="Calibri" w:cs="Calibri"/>
          <w:sz w:val="22"/>
          <w:szCs w:val="22"/>
          <w:lang w:val="it-IT"/>
        </w:rPr>
        <w:t>C</w:t>
      </w:r>
      <w:r w:rsidRPr="00DB0DAF">
        <w:rPr>
          <w:rFonts w:ascii="Calibri" w:eastAsia="Calibri" w:hAnsi="Calibri" w:cs="Calibri"/>
          <w:sz w:val="22"/>
          <w:szCs w:val="22"/>
          <w:lang w:val="it-IT"/>
        </w:rPr>
        <w:t>ontractul</w:t>
      </w:r>
      <w:proofErr w:type="spellEnd"/>
      <w:r w:rsidRPr="00DB0DAF">
        <w:rPr>
          <w:rFonts w:ascii="Calibri" w:eastAsia="Calibri" w:hAnsi="Calibri" w:cs="Calibri"/>
          <w:sz w:val="22"/>
          <w:szCs w:val="22"/>
          <w:lang w:val="it-IT"/>
        </w:rPr>
        <w:t xml:space="preserve"> de </w:t>
      </w:r>
      <w:proofErr w:type="spellStart"/>
      <w:r w:rsidRPr="00DB0DAF">
        <w:rPr>
          <w:rFonts w:ascii="Calibri" w:eastAsia="Calibri" w:hAnsi="Calibri" w:cs="Calibri"/>
          <w:sz w:val="22"/>
          <w:szCs w:val="22"/>
          <w:lang w:val="it-IT"/>
        </w:rPr>
        <w:t>finanţare</w:t>
      </w:r>
      <w:proofErr w:type="spellEnd"/>
      <w:r w:rsidRPr="00DB0DAF">
        <w:rPr>
          <w:rFonts w:ascii="Calibri" w:eastAsia="Calibri" w:hAnsi="Calibri" w:cs="Calibri"/>
          <w:sz w:val="22"/>
          <w:szCs w:val="22"/>
          <w:lang w:val="it-IT"/>
        </w:rPr>
        <w:t xml:space="preserve">, cu cel </w:t>
      </w:r>
      <w:proofErr w:type="spellStart"/>
      <w:r w:rsidRPr="00DB0DAF">
        <w:rPr>
          <w:rFonts w:ascii="Calibri" w:eastAsia="Calibri" w:hAnsi="Calibri" w:cs="Calibri"/>
          <w:sz w:val="22"/>
          <w:szCs w:val="22"/>
          <w:lang w:val="it-IT"/>
        </w:rPr>
        <w:t>puțin</w:t>
      </w:r>
      <w:proofErr w:type="spellEnd"/>
      <w:r w:rsidRPr="00DB0DAF">
        <w:rPr>
          <w:rFonts w:ascii="Calibri" w:eastAsia="Calibri" w:hAnsi="Calibri" w:cs="Calibri"/>
          <w:sz w:val="22"/>
          <w:szCs w:val="22"/>
          <w:lang w:val="it-IT"/>
        </w:rPr>
        <w:t xml:space="preserve"> 15 </w:t>
      </w:r>
      <w:proofErr w:type="spellStart"/>
      <w:r w:rsidRPr="00DB0DAF">
        <w:rPr>
          <w:rFonts w:ascii="Calibri" w:eastAsia="Calibri" w:hAnsi="Calibri" w:cs="Calibri"/>
          <w:sz w:val="22"/>
          <w:szCs w:val="22"/>
          <w:lang w:val="it-IT"/>
        </w:rPr>
        <w:t>zile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lucrătoare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înainte</w:t>
      </w:r>
      <w:proofErr w:type="spellEnd"/>
      <w:r w:rsidRPr="00DB0DAF">
        <w:rPr>
          <w:rFonts w:ascii="Calibri" w:eastAsia="Calibri" w:hAnsi="Calibri" w:cs="Calibri"/>
          <w:sz w:val="22"/>
          <w:szCs w:val="22"/>
          <w:lang w:val="it-IT"/>
        </w:rPr>
        <w:t xml:space="preserve"> de lansarea şi utilizarea acestora. </w:t>
      </w:r>
    </w:p>
    <w:p w14:paraId="39DB6701" w14:textId="28A18354"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 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310B6DFA" w14:textId="6AA1EC18" w:rsidR="008E5536" w:rsidRPr="00DB0DAF" w:rsidRDefault="008E5536" w:rsidP="00E84B2C">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Beneficiarii au la dispoziție un termen de 30 de </w:t>
      </w:r>
      <w:proofErr w:type="spellStart"/>
      <w:r w:rsidRPr="00DB0DAF">
        <w:rPr>
          <w:rFonts w:ascii="Calibri" w:eastAsia="Calibri" w:hAnsi="Calibri" w:cs="Calibri"/>
          <w:sz w:val="22"/>
          <w:szCs w:val="22"/>
          <w:lang w:val="it-IT"/>
        </w:rPr>
        <w:t>zile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pentru</w:t>
      </w:r>
      <w:proofErr w:type="spellEnd"/>
      <w:r w:rsidRPr="00DB0DAF">
        <w:rPr>
          <w:rFonts w:ascii="Calibri" w:eastAsia="Calibri" w:hAnsi="Calibri" w:cs="Calibri"/>
          <w:sz w:val="22"/>
          <w:szCs w:val="22"/>
          <w:lang w:val="it-IT"/>
        </w:rPr>
        <w:t xml:space="preserve"> a </w:t>
      </w:r>
      <w:proofErr w:type="spellStart"/>
      <w:r w:rsidRPr="00DB0DAF">
        <w:rPr>
          <w:rFonts w:ascii="Calibri" w:eastAsia="Calibri" w:hAnsi="Calibri" w:cs="Calibri"/>
          <w:sz w:val="22"/>
          <w:szCs w:val="22"/>
          <w:lang w:val="it-IT"/>
        </w:rPr>
        <w:t>remedia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neregulile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vizând</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materialele</w:t>
      </w:r>
      <w:proofErr w:type="spellEnd"/>
      <w:r w:rsidRPr="00DB0DAF">
        <w:rPr>
          <w:rFonts w:ascii="Calibri" w:eastAsia="Calibri" w:hAnsi="Calibri" w:cs="Calibri"/>
          <w:sz w:val="22"/>
          <w:szCs w:val="22"/>
          <w:lang w:val="it-IT"/>
        </w:rPr>
        <w:t xml:space="preserve"> de </w:t>
      </w:r>
      <w:r w:rsidRPr="006D66AF">
        <w:rPr>
          <w:rFonts w:ascii="Calibri" w:eastAsia="Calibri" w:hAnsi="Calibri" w:cs="Calibri"/>
          <w:sz w:val="22"/>
          <w:szCs w:val="22"/>
          <w:lang w:val="it-IT"/>
        </w:rPr>
        <w:t xml:space="preserve">comunicare </w:t>
      </w:r>
      <w:proofErr w:type="spellStart"/>
      <w:r w:rsidRPr="006D66AF">
        <w:rPr>
          <w:rFonts w:ascii="Calibri" w:eastAsia="Calibri" w:hAnsi="Calibri" w:cs="Calibri"/>
          <w:sz w:val="22"/>
          <w:szCs w:val="22"/>
          <w:lang w:val="it-IT"/>
        </w:rPr>
        <w:t>și</w:t>
      </w:r>
      <w:proofErr w:type="spellEnd"/>
      <w:r w:rsidRPr="006D66AF">
        <w:rPr>
          <w:rFonts w:ascii="Calibri" w:eastAsia="Calibri" w:hAnsi="Calibri" w:cs="Calibri"/>
          <w:sz w:val="22"/>
          <w:szCs w:val="22"/>
          <w:lang w:val="it-IT"/>
        </w:rPr>
        <w:t xml:space="preserve"> </w:t>
      </w:r>
      <w:proofErr w:type="spellStart"/>
      <w:r w:rsidR="0029223A" w:rsidRPr="006D66AF">
        <w:rPr>
          <w:rFonts w:ascii="Calibri" w:eastAsia="Calibri" w:hAnsi="Calibri" w:cs="Calibri"/>
          <w:sz w:val="22"/>
          <w:szCs w:val="22"/>
          <w:lang w:val="it-IT"/>
        </w:rPr>
        <w:t>vizibilitate</w:t>
      </w:r>
      <w:proofErr w:type="spellEnd"/>
      <w:r w:rsidR="0029223A" w:rsidRPr="006D66AF">
        <w:rPr>
          <w:rFonts w:ascii="Calibri" w:eastAsia="Calibri" w:hAnsi="Calibri" w:cs="Calibri"/>
          <w:sz w:val="22"/>
          <w:szCs w:val="22"/>
          <w:lang w:val="it-IT"/>
        </w:rPr>
        <w:t xml:space="preserve"> </w:t>
      </w:r>
      <w:proofErr w:type="spellStart"/>
      <w:r w:rsidRPr="006D66AF">
        <w:rPr>
          <w:rFonts w:ascii="Calibri" w:eastAsia="Calibri" w:hAnsi="Calibri" w:cs="Calibri"/>
          <w:sz w:val="22"/>
          <w:szCs w:val="22"/>
          <w:lang w:val="it-IT"/>
        </w:rPr>
        <w:t>din</w:t>
      </w:r>
      <w:proofErr w:type="spellEnd"/>
      <w:r w:rsidRPr="006D66AF">
        <w:rPr>
          <w:rFonts w:ascii="Calibri" w:eastAsia="Calibri" w:hAnsi="Calibri" w:cs="Calibri"/>
          <w:sz w:val="22"/>
          <w:szCs w:val="22"/>
          <w:lang w:val="it-IT"/>
        </w:rPr>
        <w:t xml:space="preserve"> </w:t>
      </w:r>
      <w:proofErr w:type="spellStart"/>
      <w:r w:rsidRPr="006D66AF">
        <w:rPr>
          <w:rFonts w:ascii="Calibri" w:eastAsia="Calibri" w:hAnsi="Calibri" w:cs="Calibri"/>
          <w:sz w:val="22"/>
          <w:szCs w:val="22"/>
          <w:lang w:val="it-IT"/>
        </w:rPr>
        <w:t>momentul</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care </w:t>
      </w:r>
      <w:proofErr w:type="spellStart"/>
      <w:r w:rsidRPr="00DB0DAF">
        <w:rPr>
          <w:rFonts w:ascii="Calibri" w:eastAsia="Calibri" w:hAnsi="Calibri" w:cs="Calibri"/>
          <w:sz w:val="22"/>
          <w:szCs w:val="22"/>
          <w:lang w:val="it-IT"/>
        </w:rPr>
        <w:t>vor</w:t>
      </w:r>
      <w:proofErr w:type="spellEnd"/>
      <w:r w:rsidRPr="00DB0DAF">
        <w:rPr>
          <w:rFonts w:ascii="Calibri" w:eastAsia="Calibri" w:hAnsi="Calibri" w:cs="Calibri"/>
          <w:sz w:val="22"/>
          <w:szCs w:val="22"/>
          <w:lang w:val="it-IT"/>
        </w:rPr>
        <w:t xml:space="preserve"> fi notificați.</w:t>
      </w:r>
    </w:p>
    <w:p w14:paraId="50AD2DB6" w14:textId="17FFF585" w:rsidR="008E5536" w:rsidRPr="00DB0DAF" w:rsidRDefault="008E5536" w:rsidP="000B730D">
      <w:pPr>
        <w:numPr>
          <w:ilvl w:val="0"/>
          <w:numId w:val="47"/>
        </w:numPr>
        <w:spacing w:after="120" w:line="276" w:lineRule="auto"/>
        <w:ind w:left="0" w:firstLine="0"/>
        <w:contextualSpacing/>
        <w:jc w:val="both"/>
        <w:rPr>
          <w:rFonts w:ascii="Calibri" w:eastAsia="Calibri" w:hAnsi="Calibri" w:cs="Calibri"/>
          <w:sz w:val="22"/>
          <w:szCs w:val="22"/>
          <w:lang w:val="it-IT"/>
        </w:rPr>
      </w:pPr>
      <w:r w:rsidRPr="00DB0DAF">
        <w:rPr>
          <w:rFonts w:ascii="Calibri" w:eastAsia="Calibri" w:hAnsi="Calibri" w:cs="Calibri"/>
          <w:sz w:val="22"/>
          <w:szCs w:val="22"/>
          <w:lang w:val="it-IT"/>
        </w:rPr>
        <w:t xml:space="preserve">Beneficiarii care nu remediază materialele distruse sau realizate neconform vor primi un termen de 15 zile pentru a duce la îndeplinire în mod corespunzător a obligațiilor de comunicare și vizibilitate. </w:t>
      </w:r>
      <w:proofErr w:type="spellStart"/>
      <w:r w:rsidRPr="00DB0DAF">
        <w:rPr>
          <w:rFonts w:ascii="Calibri" w:eastAsia="Calibri" w:hAnsi="Calibri" w:cs="Calibri"/>
          <w:sz w:val="22"/>
          <w:szCs w:val="22"/>
          <w:lang w:val="it-IT"/>
        </w:rPr>
        <w:t>În</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situația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nerealizării</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remedierilor</w:t>
      </w:r>
      <w:proofErr w:type="spellEnd"/>
      <w:r w:rsidRPr="00DB0DAF">
        <w:rPr>
          <w:rFonts w:ascii="Calibri" w:eastAsia="Calibri" w:hAnsi="Calibri" w:cs="Calibri"/>
          <w:sz w:val="22"/>
          <w:szCs w:val="22"/>
          <w:lang w:val="it-IT"/>
        </w:rPr>
        <w:t>, AM PR N</w:t>
      </w:r>
      <w:r w:rsidR="000B730D" w:rsidRPr="00DB0DAF">
        <w:rPr>
          <w:rFonts w:ascii="Calibri" w:eastAsia="Calibri" w:hAnsi="Calibri" w:cs="Calibri"/>
          <w:sz w:val="22"/>
          <w:szCs w:val="22"/>
          <w:lang w:val="it-IT"/>
        </w:rPr>
        <w:t>ord</w:t>
      </w:r>
      <w:r w:rsidR="000C16E3">
        <w:rPr>
          <w:rFonts w:ascii="Calibri" w:eastAsia="Calibri" w:hAnsi="Calibri" w:cs="Calibri"/>
          <w:sz w:val="22"/>
          <w:szCs w:val="22"/>
          <w:lang w:val="it-IT"/>
        </w:rPr>
        <w:t>-</w:t>
      </w:r>
      <w:r w:rsidR="00794B0F" w:rsidRPr="00DB0DAF">
        <w:rPr>
          <w:rFonts w:ascii="Calibri" w:eastAsia="Calibri" w:hAnsi="Calibri" w:cs="Calibri"/>
          <w:sz w:val="22"/>
          <w:szCs w:val="22"/>
          <w:lang w:val="it-IT"/>
        </w:rPr>
        <w:t>E</w:t>
      </w:r>
      <w:r w:rsidR="000B730D" w:rsidRPr="00DB0DAF">
        <w:rPr>
          <w:rFonts w:ascii="Calibri" w:eastAsia="Calibri" w:hAnsi="Calibri" w:cs="Calibri"/>
          <w:sz w:val="22"/>
          <w:szCs w:val="22"/>
          <w:lang w:val="it-IT"/>
        </w:rPr>
        <w:t>st</w:t>
      </w:r>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poate</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aplica</w:t>
      </w:r>
      <w:proofErr w:type="spellEnd"/>
      <w:r w:rsidRPr="00DB0DAF">
        <w:rPr>
          <w:rFonts w:ascii="Calibri" w:eastAsia="Calibri" w:hAnsi="Calibri" w:cs="Calibri"/>
          <w:sz w:val="22"/>
          <w:szCs w:val="22"/>
          <w:lang w:val="it-IT"/>
        </w:rPr>
        <w:t xml:space="preserve"> </w:t>
      </w:r>
      <w:proofErr w:type="spellStart"/>
      <w:r w:rsidRPr="00DB0DAF">
        <w:rPr>
          <w:rFonts w:ascii="Calibri" w:eastAsia="Calibri" w:hAnsi="Calibri" w:cs="Calibri"/>
          <w:sz w:val="22"/>
          <w:szCs w:val="22"/>
          <w:lang w:val="it-IT"/>
        </w:rPr>
        <w:t>sancțiuni</w:t>
      </w:r>
      <w:proofErr w:type="spellEnd"/>
      <w:r w:rsidRPr="00DB0DAF">
        <w:rPr>
          <w:rFonts w:ascii="Calibri" w:eastAsia="Calibri" w:hAnsi="Calibri" w:cs="Calibri"/>
          <w:sz w:val="22"/>
          <w:szCs w:val="22"/>
          <w:lang w:val="it-IT"/>
        </w:rPr>
        <w:t xml:space="preserve"> de până la 3% din sprijinul financiar acordat proiectului în cauză.</w:t>
      </w:r>
    </w:p>
    <w:p w14:paraId="0B771494" w14:textId="77777777" w:rsidR="00E27FEC" w:rsidRPr="00DB0DAF" w:rsidRDefault="00E27FEC" w:rsidP="00EE6126">
      <w:pPr>
        <w:pStyle w:val="ListParagraph"/>
        <w:spacing w:after="120" w:line="276" w:lineRule="auto"/>
        <w:ind w:left="360"/>
        <w:jc w:val="both"/>
        <w:rPr>
          <w:rFonts w:ascii="Calibri" w:eastAsia="Calibri" w:hAnsi="Calibri" w:cs="Calibri"/>
          <w:b/>
          <w:color w:val="365F91" w:themeColor="accent1" w:themeShade="BF"/>
          <w:sz w:val="22"/>
          <w:szCs w:val="22"/>
          <w:lang w:val="it-IT"/>
        </w:rPr>
      </w:pPr>
    </w:p>
    <w:p w14:paraId="669D2D37" w14:textId="292F3FAD" w:rsidR="00EE6126" w:rsidRPr="00DB0DAF" w:rsidRDefault="00EE6126" w:rsidP="00EE6126">
      <w:pPr>
        <w:pStyle w:val="ListParagraph"/>
        <w:spacing w:after="120" w:line="276" w:lineRule="auto"/>
        <w:ind w:left="360"/>
        <w:jc w:val="both"/>
        <w:rPr>
          <w:rFonts w:ascii="Calibri" w:eastAsia="Calibri" w:hAnsi="Calibri" w:cs="Calibri"/>
          <w:b/>
          <w:color w:val="365F91" w:themeColor="accent1" w:themeShade="BF"/>
          <w:sz w:val="22"/>
          <w:szCs w:val="22"/>
          <w:lang w:val="it-IT"/>
        </w:rPr>
      </w:pPr>
      <w:proofErr w:type="spellStart"/>
      <w:r w:rsidRPr="00DB0DAF">
        <w:rPr>
          <w:rFonts w:ascii="Calibri" w:eastAsia="Calibri" w:hAnsi="Calibri" w:cs="Calibri"/>
          <w:b/>
          <w:color w:val="365F91" w:themeColor="accent1" w:themeShade="BF"/>
          <w:sz w:val="22"/>
          <w:szCs w:val="22"/>
          <w:lang w:val="it-IT"/>
        </w:rPr>
        <w:t>Secțiunea</w:t>
      </w:r>
      <w:proofErr w:type="spellEnd"/>
      <w:r w:rsidRPr="00DB0DAF">
        <w:rPr>
          <w:rFonts w:ascii="Calibri" w:eastAsia="Calibri" w:hAnsi="Calibri" w:cs="Calibri"/>
          <w:b/>
          <w:color w:val="365F91" w:themeColor="accent1" w:themeShade="BF"/>
          <w:sz w:val="22"/>
          <w:szCs w:val="22"/>
          <w:lang w:val="it-IT"/>
        </w:rPr>
        <w:t xml:space="preserve"> II – </w:t>
      </w:r>
      <w:proofErr w:type="spellStart"/>
      <w:r w:rsidRPr="00DB0DAF">
        <w:rPr>
          <w:rFonts w:ascii="Calibri" w:eastAsia="Calibri" w:hAnsi="Calibri" w:cs="Calibri"/>
          <w:b/>
          <w:color w:val="365F91" w:themeColor="accent1" w:themeShade="BF"/>
          <w:sz w:val="22"/>
          <w:szCs w:val="22"/>
          <w:lang w:val="it-IT"/>
        </w:rPr>
        <w:t>Condiții</w:t>
      </w:r>
      <w:proofErr w:type="spellEnd"/>
      <w:r w:rsidRPr="00DB0DAF">
        <w:rPr>
          <w:rFonts w:ascii="Calibri" w:eastAsia="Calibri" w:hAnsi="Calibri" w:cs="Calibri"/>
          <w:b/>
          <w:color w:val="365F91" w:themeColor="accent1" w:themeShade="BF"/>
          <w:sz w:val="22"/>
          <w:szCs w:val="22"/>
          <w:lang w:val="it-IT"/>
        </w:rPr>
        <w:t xml:space="preserve"> </w:t>
      </w:r>
      <w:proofErr w:type="spellStart"/>
      <w:r w:rsidRPr="00DB0DAF">
        <w:rPr>
          <w:rFonts w:ascii="Calibri" w:eastAsia="Calibri" w:hAnsi="Calibri" w:cs="Calibri"/>
          <w:b/>
          <w:color w:val="365F91" w:themeColor="accent1" w:themeShade="BF"/>
          <w:sz w:val="22"/>
          <w:szCs w:val="22"/>
          <w:lang w:val="it-IT"/>
        </w:rPr>
        <w:t>specifice</w:t>
      </w:r>
      <w:proofErr w:type="spellEnd"/>
      <w:r w:rsidRPr="00DB0DAF">
        <w:rPr>
          <w:rFonts w:ascii="Calibri" w:eastAsia="Calibri" w:hAnsi="Calibri" w:cs="Calibri"/>
          <w:b/>
          <w:color w:val="365F91" w:themeColor="accent1" w:themeShade="BF"/>
          <w:sz w:val="22"/>
          <w:szCs w:val="22"/>
          <w:lang w:val="it-IT"/>
        </w:rPr>
        <w:t xml:space="preserve">, la </w:t>
      </w:r>
      <w:proofErr w:type="spellStart"/>
      <w:r w:rsidR="00856C8A">
        <w:rPr>
          <w:rFonts w:ascii="Calibri" w:eastAsia="Calibri" w:hAnsi="Calibri" w:cs="Calibri"/>
          <w:b/>
          <w:color w:val="365F91" w:themeColor="accent1" w:themeShade="BF"/>
          <w:sz w:val="22"/>
          <w:szCs w:val="22"/>
          <w:lang w:val="it-IT"/>
        </w:rPr>
        <w:t>C</w:t>
      </w:r>
      <w:r w:rsidRPr="00DB0DAF">
        <w:rPr>
          <w:rFonts w:ascii="Calibri" w:eastAsia="Calibri" w:hAnsi="Calibri" w:cs="Calibri"/>
          <w:b/>
          <w:color w:val="365F91" w:themeColor="accent1" w:themeShade="BF"/>
          <w:sz w:val="22"/>
          <w:szCs w:val="22"/>
          <w:lang w:val="it-IT"/>
        </w:rPr>
        <w:t>ontractul</w:t>
      </w:r>
      <w:proofErr w:type="spellEnd"/>
      <w:r w:rsidRPr="00DB0DAF">
        <w:rPr>
          <w:rFonts w:ascii="Calibri" w:eastAsia="Calibri" w:hAnsi="Calibri" w:cs="Calibri"/>
          <w:b/>
          <w:color w:val="365F91" w:themeColor="accent1" w:themeShade="BF"/>
          <w:sz w:val="22"/>
          <w:szCs w:val="22"/>
          <w:lang w:val="it-IT"/>
        </w:rPr>
        <w:t xml:space="preserve"> de </w:t>
      </w:r>
      <w:proofErr w:type="spellStart"/>
      <w:r w:rsidRPr="00DB0DAF">
        <w:rPr>
          <w:rFonts w:ascii="Calibri" w:eastAsia="Calibri" w:hAnsi="Calibri" w:cs="Calibri"/>
          <w:b/>
          <w:color w:val="365F91" w:themeColor="accent1" w:themeShade="BF"/>
          <w:sz w:val="22"/>
          <w:szCs w:val="22"/>
          <w:lang w:val="it-IT"/>
        </w:rPr>
        <w:t>finanțare</w:t>
      </w:r>
      <w:proofErr w:type="spellEnd"/>
      <w:r w:rsidRPr="00DB0DAF">
        <w:rPr>
          <w:rFonts w:ascii="Calibri" w:eastAsia="Calibri" w:hAnsi="Calibri" w:cs="Calibri"/>
          <w:b/>
          <w:color w:val="365F91" w:themeColor="accent1" w:themeShade="BF"/>
          <w:sz w:val="22"/>
          <w:szCs w:val="22"/>
          <w:lang w:val="it-IT"/>
        </w:rPr>
        <w:t xml:space="preserve">, </w:t>
      </w:r>
      <w:proofErr w:type="spellStart"/>
      <w:r w:rsidRPr="00DB0DAF">
        <w:rPr>
          <w:rFonts w:ascii="Calibri" w:eastAsia="Calibri" w:hAnsi="Calibri" w:cs="Calibri"/>
          <w:b/>
          <w:color w:val="365F91" w:themeColor="accent1" w:themeShade="BF"/>
          <w:sz w:val="22"/>
          <w:szCs w:val="22"/>
          <w:lang w:val="it-IT"/>
        </w:rPr>
        <w:t>aplicabile</w:t>
      </w:r>
      <w:proofErr w:type="spellEnd"/>
      <w:r w:rsidRPr="00DB0DAF">
        <w:rPr>
          <w:rFonts w:ascii="Calibri" w:eastAsia="Calibri" w:hAnsi="Calibri" w:cs="Calibri"/>
          <w:b/>
          <w:color w:val="365F91" w:themeColor="accent1" w:themeShade="BF"/>
          <w:sz w:val="22"/>
          <w:szCs w:val="22"/>
          <w:lang w:val="it-IT"/>
        </w:rPr>
        <w:t xml:space="preserve"> </w:t>
      </w:r>
      <w:proofErr w:type="spellStart"/>
      <w:r w:rsidRPr="00DB0DAF">
        <w:rPr>
          <w:rFonts w:ascii="Calibri" w:eastAsia="Calibri" w:hAnsi="Calibri" w:cs="Calibri"/>
          <w:b/>
          <w:color w:val="365F91" w:themeColor="accent1" w:themeShade="BF"/>
          <w:sz w:val="22"/>
          <w:szCs w:val="22"/>
          <w:lang w:val="it-IT"/>
        </w:rPr>
        <w:t>Prioritatii</w:t>
      </w:r>
      <w:proofErr w:type="spellEnd"/>
      <w:r w:rsidRPr="00DB0DAF">
        <w:rPr>
          <w:rFonts w:ascii="Calibri" w:eastAsia="Calibri" w:hAnsi="Calibri" w:cs="Calibri"/>
          <w:b/>
          <w:color w:val="365F91" w:themeColor="accent1" w:themeShade="BF"/>
          <w:sz w:val="22"/>
          <w:szCs w:val="22"/>
          <w:lang w:val="it-IT"/>
        </w:rPr>
        <w:t xml:space="preserve"> de investitie </w:t>
      </w:r>
      <w:r w:rsidR="00070CED" w:rsidRPr="00DB0DAF">
        <w:rPr>
          <w:rFonts w:ascii="Calibri" w:eastAsia="Calibri" w:hAnsi="Calibri" w:cs="Calibri"/>
          <w:b/>
          <w:color w:val="365F91" w:themeColor="accent1" w:themeShade="BF"/>
          <w:sz w:val="22"/>
          <w:szCs w:val="22"/>
          <w:lang w:val="it-IT"/>
        </w:rPr>
        <w:t>2</w:t>
      </w:r>
    </w:p>
    <w:p w14:paraId="2E32AC85" w14:textId="353C652D" w:rsidR="0024142E" w:rsidRPr="00DB0DAF" w:rsidRDefault="00EE6126" w:rsidP="009B6424">
      <w:pPr>
        <w:pStyle w:val="ListParagraph"/>
        <w:spacing w:after="120" w:line="276" w:lineRule="auto"/>
        <w:jc w:val="both"/>
        <w:rPr>
          <w:rFonts w:ascii="Calibri" w:eastAsia="Calibri" w:hAnsi="Calibri" w:cs="Calibri"/>
          <w:b/>
          <w:color w:val="365F91" w:themeColor="accent1" w:themeShade="BF"/>
          <w:sz w:val="22"/>
          <w:szCs w:val="22"/>
          <w:lang w:val="it-IT"/>
        </w:rPr>
      </w:pPr>
      <w:r w:rsidRPr="00DB0DAF">
        <w:rPr>
          <w:rFonts w:ascii="Calibri" w:eastAsia="Calibri" w:hAnsi="Calibri" w:cs="Calibri"/>
          <w:b/>
          <w:color w:val="365F91" w:themeColor="accent1" w:themeShade="BF"/>
          <w:sz w:val="22"/>
          <w:szCs w:val="22"/>
          <w:lang w:val="it-IT"/>
        </w:rPr>
        <w:t xml:space="preserve"> </w:t>
      </w:r>
    </w:p>
    <w:p w14:paraId="0F0F0471" w14:textId="77777777" w:rsidR="002A6FDF" w:rsidRDefault="002A6FDF" w:rsidP="002A6FDF">
      <w:pPr>
        <w:spacing w:after="120" w:line="276" w:lineRule="auto"/>
        <w:jc w:val="both"/>
        <w:rPr>
          <w:rFonts w:ascii="Calibri" w:eastAsia="Calibri" w:hAnsi="Calibri" w:cs="Calibri"/>
          <w:b/>
          <w:sz w:val="22"/>
          <w:szCs w:val="22"/>
          <w:lang w:val="ro-RO"/>
        </w:rPr>
      </w:pPr>
      <w:r w:rsidRPr="00DB0DAF">
        <w:rPr>
          <w:rFonts w:ascii="Calibri" w:eastAsia="Calibri" w:hAnsi="Calibri" w:cs="Calibri"/>
          <w:b/>
          <w:sz w:val="22"/>
          <w:szCs w:val="22"/>
          <w:lang w:val="ro-RO"/>
        </w:rPr>
        <w:t>Articolul 1 - Alte obligații specifice ale beneficiarului privind menținerea criteriilor de evaluare tehnică și financiară și eligibilitate pe perioada de implementare si durabilitate a investiției.</w:t>
      </w:r>
    </w:p>
    <w:p w14:paraId="4E2A1D32" w14:textId="77777777" w:rsidR="002A6FDF" w:rsidRPr="006D66AF" w:rsidRDefault="002A6FDF" w:rsidP="002A6FDF">
      <w:pPr>
        <w:spacing w:after="120" w:line="276" w:lineRule="auto"/>
        <w:jc w:val="both"/>
        <w:rPr>
          <w:rFonts w:ascii="Calibri" w:eastAsia="Calibri" w:hAnsi="Calibri" w:cs="Calibri"/>
          <w:bCs/>
          <w:sz w:val="22"/>
          <w:szCs w:val="22"/>
          <w:lang w:val="ro-RO"/>
        </w:rPr>
      </w:pPr>
      <w:r w:rsidRPr="006D66AF">
        <w:rPr>
          <w:rFonts w:ascii="Calibri" w:eastAsia="Calibri" w:hAnsi="Calibri" w:cs="Calibri"/>
          <w:bCs/>
          <w:sz w:val="22"/>
          <w:szCs w:val="22"/>
          <w:lang w:val="ro-RO"/>
        </w:rPr>
        <w:t xml:space="preserve">(1) Beneficiarul are obligația de a avea înregistrat sediul social în Regiunea Nord-Est cel mai târziu la momentul primei plăți a ajutorului. </w:t>
      </w:r>
    </w:p>
    <w:p w14:paraId="40AEDF35" w14:textId="77777777" w:rsidR="002A6FDF" w:rsidRPr="006D66AF" w:rsidRDefault="002A6FDF" w:rsidP="002A6FDF">
      <w:pPr>
        <w:spacing w:after="120" w:line="276" w:lineRule="auto"/>
        <w:jc w:val="both"/>
        <w:rPr>
          <w:rFonts w:ascii="Calibri" w:eastAsia="Calibri" w:hAnsi="Calibri" w:cs="Calibri"/>
          <w:bCs/>
          <w:sz w:val="22"/>
          <w:szCs w:val="22"/>
          <w:lang w:val="ro-RO"/>
        </w:rPr>
      </w:pPr>
      <w:r w:rsidRPr="006D66AF">
        <w:rPr>
          <w:rFonts w:ascii="Calibri" w:eastAsia="Calibri" w:hAnsi="Calibri" w:cs="Calibri"/>
          <w:bCs/>
          <w:sz w:val="22"/>
          <w:szCs w:val="22"/>
          <w:lang w:val="ro-RO"/>
        </w:rPr>
        <w:t xml:space="preserve">(2) Beneficiarul are obligația de a avea autorizate, la sediul principal sau sediul secundar/punctul de lucru identificat ca loc de implementare a proiectului, codurile CAEN ale activităților eligibile pentru care se solicită finanțare în vederea digitalizării, cel târziu la momentul primei plăți a ajutorului. Dacă activitățile economice ce urmează a fi digitalizate nu au un loc prestabilit de desfășurare, codurile CAEN ale activităților eligibile pot fi autorizate și „la terți”, până cel târziu la momentul primei plăți a ajutorului. </w:t>
      </w:r>
    </w:p>
    <w:p w14:paraId="0FB5B824" w14:textId="77777777" w:rsidR="002A6FDF" w:rsidRDefault="002A6FDF" w:rsidP="002A6FDF">
      <w:pPr>
        <w:spacing w:after="120" w:line="276" w:lineRule="auto"/>
        <w:jc w:val="both"/>
        <w:rPr>
          <w:rFonts w:ascii="Calibri" w:eastAsia="Calibri" w:hAnsi="Calibri" w:cs="Calibri"/>
          <w:bCs/>
          <w:sz w:val="22"/>
          <w:szCs w:val="22"/>
          <w:lang w:val="ro-RO"/>
        </w:rPr>
      </w:pPr>
      <w:r w:rsidRPr="006D66AF">
        <w:rPr>
          <w:rFonts w:ascii="Calibri" w:eastAsia="Calibri" w:hAnsi="Calibri" w:cs="Calibri"/>
          <w:bCs/>
          <w:sz w:val="22"/>
          <w:szCs w:val="22"/>
          <w:lang w:val="ro-RO"/>
        </w:rPr>
        <w:t xml:space="preserve">(3) Beneficiarul va </w:t>
      </w:r>
      <w:proofErr w:type="spellStart"/>
      <w:r w:rsidRPr="006D66AF">
        <w:rPr>
          <w:rFonts w:ascii="Calibri" w:eastAsia="Calibri" w:hAnsi="Calibri" w:cs="Calibri"/>
          <w:bCs/>
          <w:sz w:val="22"/>
          <w:szCs w:val="22"/>
          <w:lang w:val="ro-RO"/>
        </w:rPr>
        <w:t>mentine</w:t>
      </w:r>
      <w:proofErr w:type="spellEnd"/>
      <w:r w:rsidRPr="006D66AF">
        <w:rPr>
          <w:lang w:val="ro-RO"/>
        </w:rPr>
        <w:t xml:space="preserve"> </w:t>
      </w:r>
      <w:r w:rsidRPr="006D66AF">
        <w:rPr>
          <w:rFonts w:ascii="Calibri" w:eastAsia="Calibri" w:hAnsi="Calibri" w:cs="Calibri"/>
          <w:bCs/>
          <w:sz w:val="22"/>
          <w:szCs w:val="22"/>
          <w:lang w:val="ro-RO"/>
        </w:rPr>
        <w:t>până la expirarea perioadei de durabilitate a proiectului, tehnologiile digitale confirmate in Raport de audit tehnic</w:t>
      </w:r>
      <w:r w:rsidRPr="006D66AF">
        <w:rPr>
          <w:rFonts w:ascii="Calibri" w:hAnsi="Calibri" w:cs="Calibri"/>
          <w:sz w:val="22"/>
          <w:szCs w:val="22"/>
          <w:lang w:val="ro-RO"/>
        </w:rPr>
        <w:t xml:space="preserve"> </w:t>
      </w:r>
      <w:proofErr w:type="spellStart"/>
      <w:r w:rsidRPr="006D66AF">
        <w:rPr>
          <w:rFonts w:ascii="Calibri" w:hAnsi="Calibri" w:cs="Calibri"/>
          <w:sz w:val="22"/>
          <w:szCs w:val="22"/>
          <w:lang w:val="ro-RO"/>
        </w:rPr>
        <w:t>intocmit</w:t>
      </w:r>
      <w:proofErr w:type="spellEnd"/>
      <w:r w:rsidRPr="006D66AF">
        <w:rPr>
          <w:rFonts w:ascii="Calibri" w:hAnsi="Calibri" w:cs="Calibri"/>
          <w:sz w:val="22"/>
          <w:szCs w:val="22"/>
          <w:lang w:val="ro-RO"/>
        </w:rPr>
        <w:t xml:space="preserve"> la </w:t>
      </w:r>
      <w:r w:rsidRPr="006D66AF">
        <w:rPr>
          <w:rFonts w:ascii="Calibri" w:eastAsia="Calibri" w:hAnsi="Calibri" w:cs="Calibri"/>
          <w:bCs/>
          <w:sz w:val="22"/>
          <w:szCs w:val="22"/>
          <w:lang w:val="ro-RO"/>
        </w:rPr>
        <w:t>finalul implementării proiectului.</w:t>
      </w:r>
    </w:p>
    <w:p w14:paraId="49660648" w14:textId="50852CC6"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lastRenderedPageBreak/>
        <w:t>(</w:t>
      </w:r>
      <w:r>
        <w:rPr>
          <w:rFonts w:ascii="Calibri" w:eastAsia="Calibri" w:hAnsi="Calibri" w:cs="Calibri"/>
          <w:bCs/>
          <w:sz w:val="22"/>
          <w:szCs w:val="22"/>
          <w:lang w:val="ro-RO"/>
        </w:rPr>
        <w:t>4</w:t>
      </w:r>
      <w:r w:rsidRPr="00DB0DAF">
        <w:rPr>
          <w:rFonts w:ascii="Calibri" w:eastAsia="Calibri" w:hAnsi="Calibri" w:cs="Calibri"/>
          <w:bCs/>
          <w:sz w:val="22"/>
          <w:szCs w:val="22"/>
          <w:lang w:val="ro-RO"/>
        </w:rPr>
        <w:t>) Beneficiarul va respecta, până la expirarea perioadei de durabilitate a proiectului</w:t>
      </w:r>
      <w:r w:rsidR="00856C8A">
        <w:rPr>
          <w:rFonts w:ascii="Calibri" w:eastAsia="Calibri" w:hAnsi="Calibri" w:cs="Calibri"/>
          <w:bCs/>
          <w:sz w:val="22"/>
          <w:szCs w:val="22"/>
          <w:lang w:val="ro-RO"/>
        </w:rPr>
        <w:t>,</w:t>
      </w:r>
      <w:r w:rsidRPr="00DB0DAF">
        <w:rPr>
          <w:rFonts w:ascii="Calibri" w:eastAsia="Calibri" w:hAnsi="Calibri" w:cs="Calibri"/>
          <w:bCs/>
          <w:sz w:val="22"/>
          <w:szCs w:val="22"/>
          <w:lang w:val="ro-RO"/>
        </w:rPr>
        <w:t xml:space="preserve"> așa cum este stabilită la </w:t>
      </w:r>
      <w:proofErr w:type="spellStart"/>
      <w:r w:rsidRPr="00DB0DAF">
        <w:rPr>
          <w:rFonts w:ascii="Calibri" w:eastAsia="Calibri" w:hAnsi="Calibri" w:cs="Calibri"/>
          <w:bCs/>
          <w:sz w:val="22"/>
          <w:szCs w:val="22"/>
          <w:lang w:val="ro-RO"/>
        </w:rPr>
        <w:t>art</w:t>
      </w:r>
      <w:proofErr w:type="spellEnd"/>
      <w:r w:rsidRPr="00DB0DAF">
        <w:rPr>
          <w:rFonts w:ascii="Calibri" w:eastAsia="Calibri" w:hAnsi="Calibri" w:cs="Calibri"/>
          <w:bCs/>
          <w:sz w:val="22"/>
          <w:szCs w:val="22"/>
          <w:lang w:val="ro-RO"/>
        </w:rPr>
        <w:t xml:space="preserve"> 2, alin. (5) din Contractul de </w:t>
      </w:r>
      <w:proofErr w:type="spellStart"/>
      <w:r w:rsidRPr="00DB0DAF">
        <w:rPr>
          <w:rFonts w:ascii="Calibri" w:eastAsia="Calibri" w:hAnsi="Calibri" w:cs="Calibri"/>
          <w:bCs/>
          <w:sz w:val="22"/>
          <w:szCs w:val="22"/>
          <w:lang w:val="ro-RO"/>
        </w:rPr>
        <w:t>finantare</w:t>
      </w:r>
      <w:proofErr w:type="spellEnd"/>
      <w:r w:rsidRPr="00DB0DAF">
        <w:rPr>
          <w:rFonts w:ascii="Calibri" w:eastAsia="Calibri" w:hAnsi="Calibri" w:cs="Calibri"/>
          <w:bCs/>
          <w:sz w:val="22"/>
          <w:szCs w:val="22"/>
          <w:lang w:val="ro-RO"/>
        </w:rPr>
        <w:t xml:space="preserve">, următoarele condiții de acordare a finanțării, sub sancțiunea rezilierii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 xml:space="preserve">ontractului și a recuperării integrale a finanțării acordate, </w:t>
      </w:r>
      <w:proofErr w:type="spellStart"/>
      <w:r w:rsidRPr="00DB0DAF">
        <w:rPr>
          <w:rFonts w:ascii="Calibri" w:eastAsia="Calibri" w:hAnsi="Calibri" w:cs="Calibri"/>
          <w:bCs/>
          <w:sz w:val="22"/>
          <w:szCs w:val="22"/>
          <w:lang w:val="ro-RO"/>
        </w:rPr>
        <w:t>înclusiv</w:t>
      </w:r>
      <w:proofErr w:type="spellEnd"/>
      <w:r w:rsidRPr="00DB0DAF">
        <w:rPr>
          <w:rFonts w:ascii="Calibri" w:eastAsia="Calibri" w:hAnsi="Calibri" w:cs="Calibri"/>
          <w:bCs/>
          <w:sz w:val="22"/>
          <w:szCs w:val="22"/>
          <w:lang w:val="ro-RO"/>
        </w:rPr>
        <w:t xml:space="preserve"> a dobânzilor aferente</w:t>
      </w:r>
      <w:r w:rsidR="00856C8A">
        <w:rPr>
          <w:rFonts w:ascii="Calibri" w:eastAsia="Calibri" w:hAnsi="Calibri" w:cs="Calibri"/>
          <w:bCs/>
          <w:sz w:val="22"/>
          <w:szCs w:val="22"/>
          <w:lang w:val="ro-RO"/>
        </w:rPr>
        <w:t>,</w:t>
      </w:r>
      <w:r w:rsidRPr="00DB0DAF">
        <w:rPr>
          <w:rFonts w:ascii="Calibri" w:eastAsia="Calibri" w:hAnsi="Calibri" w:cs="Calibri"/>
          <w:bCs/>
          <w:sz w:val="22"/>
          <w:szCs w:val="22"/>
          <w:lang w:val="ro-RO"/>
        </w:rPr>
        <w:t xml:space="preserve"> calculate în condițiile legii aplicabile:</w:t>
      </w:r>
    </w:p>
    <w:p w14:paraId="6A0BE3C0" w14:textId="2DA97D6B"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(a) Menținerea tipului de entitate juridică, respectiv societate</w:t>
      </w:r>
      <w:r w:rsidR="00856C8A" w:rsidRPr="00856C8A">
        <w:rPr>
          <w:lang w:val="ro-RO"/>
        </w:rPr>
        <w:t xml:space="preserve"> </w:t>
      </w:r>
      <w:r w:rsidR="00856C8A" w:rsidRPr="00856C8A">
        <w:rPr>
          <w:rFonts w:ascii="Calibri" w:eastAsia="Calibri" w:hAnsi="Calibri" w:cs="Calibri"/>
          <w:bCs/>
          <w:sz w:val="22"/>
          <w:szCs w:val="22"/>
          <w:lang w:val="ro-RO"/>
        </w:rPr>
        <w:t>non-agricolă</w:t>
      </w:r>
      <w:r w:rsidRPr="00DB0DAF">
        <w:rPr>
          <w:rFonts w:ascii="Calibri" w:eastAsia="Calibri" w:hAnsi="Calibri" w:cs="Calibri"/>
          <w:bCs/>
          <w:sz w:val="22"/>
          <w:szCs w:val="22"/>
          <w:lang w:val="ro-RO"/>
        </w:rPr>
        <w:t>, definită în conformitate cu prevederile Legii nr. 31/1990, cu modificările și completările ulterioare.</w:t>
      </w:r>
    </w:p>
    <w:p w14:paraId="652D36A8" w14:textId="6587E31F"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Menținerea clasei/ claselor CAEN specificată</w:t>
      </w:r>
      <w:r w:rsidR="00856C8A">
        <w:rPr>
          <w:rFonts w:ascii="Calibri" w:eastAsia="Calibri" w:hAnsi="Calibri" w:cs="Calibri"/>
          <w:bCs/>
          <w:sz w:val="22"/>
          <w:szCs w:val="22"/>
          <w:lang w:val="ro-RO"/>
        </w:rPr>
        <w:t>/specificate</w:t>
      </w:r>
      <w:r w:rsidRPr="00DB0DAF">
        <w:rPr>
          <w:rFonts w:ascii="Calibri" w:eastAsia="Calibri" w:hAnsi="Calibri" w:cs="Calibri"/>
          <w:bCs/>
          <w:sz w:val="22"/>
          <w:szCs w:val="22"/>
          <w:lang w:val="ro-RO"/>
        </w:rPr>
        <w:t xml:space="preserve"> ca atare în cadrul cererii de finanțare pentru care se acordă finanțarea în cadrul prezentului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ontract.</w:t>
      </w:r>
    </w:p>
    <w:p w14:paraId="1296B92E" w14:textId="77777777"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(b) Perioada de implementare a proiectului de după semnarea contractului nu poate </w:t>
      </w:r>
      <w:proofErr w:type="spellStart"/>
      <w:r w:rsidRPr="00DB0DAF">
        <w:rPr>
          <w:rFonts w:ascii="Calibri" w:eastAsia="Calibri" w:hAnsi="Calibri" w:cs="Calibri"/>
          <w:bCs/>
          <w:sz w:val="22"/>
          <w:szCs w:val="22"/>
          <w:lang w:val="ro-RO"/>
        </w:rPr>
        <w:t>depasi</w:t>
      </w:r>
      <w:proofErr w:type="spellEnd"/>
      <w:r w:rsidRPr="00DB0DAF">
        <w:rPr>
          <w:rFonts w:ascii="Calibri" w:eastAsia="Calibri" w:hAnsi="Calibri" w:cs="Calibri"/>
          <w:bCs/>
          <w:sz w:val="22"/>
          <w:szCs w:val="22"/>
          <w:lang w:val="ro-RO"/>
        </w:rPr>
        <w:t xml:space="preserve"> 12 luni.</w:t>
      </w:r>
    </w:p>
    <w:p w14:paraId="3B4ACDA3" w14:textId="7C067AB7"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(c) Principalul contract de achiziție al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 xml:space="preserve">ontractului de finanțare trebuie încheiat, raportat la data semnării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 xml:space="preserve">ontractului de finanțare, într-o perioadă de maximum 6 luni, sub sancțiunea rezilierii si recuperării ajutorului acordat în conformitate cu prevederile prezentului </w:t>
      </w:r>
      <w:r w:rsidR="00856C8A">
        <w:rPr>
          <w:rFonts w:ascii="Calibri" w:eastAsia="Calibri" w:hAnsi="Calibri" w:cs="Calibri"/>
          <w:bCs/>
          <w:sz w:val="22"/>
          <w:szCs w:val="22"/>
          <w:lang w:val="ro-RO"/>
        </w:rPr>
        <w:t>C</w:t>
      </w:r>
      <w:r w:rsidRPr="00DB0DAF">
        <w:rPr>
          <w:rFonts w:ascii="Calibri" w:eastAsia="Calibri" w:hAnsi="Calibri" w:cs="Calibri"/>
          <w:bCs/>
          <w:sz w:val="22"/>
          <w:szCs w:val="22"/>
          <w:lang w:val="ro-RO"/>
        </w:rPr>
        <w:t>ontract de finanțare.</w:t>
      </w:r>
    </w:p>
    <w:p w14:paraId="3FBFBB55" w14:textId="77777777"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(d) La finalul implementării proiectului, beneficiarul va prezenta un Raport de audit tehnic care va confirma îndeplinirea/utilizarea tehnologiilor DESI 2019 asumate în Anexa 1 - Cererea de finanțare, care au condus la atingerea unui nivel ridicat de intensitate digitală (conform </w:t>
      </w:r>
      <w:proofErr w:type="spellStart"/>
      <w:r w:rsidRPr="00DB0DAF">
        <w:rPr>
          <w:rFonts w:ascii="Calibri" w:eastAsia="Calibri" w:hAnsi="Calibri" w:cs="Calibri"/>
          <w:bCs/>
          <w:sz w:val="22"/>
          <w:szCs w:val="22"/>
          <w:lang w:val="ro-RO"/>
        </w:rPr>
        <w:t>specificatiilor</w:t>
      </w:r>
      <w:proofErr w:type="spellEnd"/>
      <w:r w:rsidRPr="00DB0DAF">
        <w:rPr>
          <w:rFonts w:ascii="Calibri" w:eastAsia="Calibri" w:hAnsi="Calibri" w:cs="Calibri"/>
          <w:bCs/>
          <w:sz w:val="22"/>
          <w:szCs w:val="22"/>
          <w:lang w:val="ro-RO"/>
        </w:rPr>
        <w:t xml:space="preserve"> din ghid).</w:t>
      </w:r>
    </w:p>
    <w:p w14:paraId="398292E8" w14:textId="77777777"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Beneficiarul se va asigura ca Raportul de audit tehnic va fi elaborat, fie de către un Hub de Inovare Digitală European (EDIH), fie de către un furnizor de servicii de consultanță tehnică specializat în TIC (conform </w:t>
      </w:r>
      <w:proofErr w:type="spellStart"/>
      <w:r w:rsidRPr="00DB0DAF">
        <w:rPr>
          <w:rFonts w:ascii="Calibri" w:eastAsia="Calibri" w:hAnsi="Calibri" w:cs="Calibri"/>
          <w:bCs/>
          <w:sz w:val="22"/>
          <w:szCs w:val="22"/>
          <w:lang w:val="ro-RO"/>
        </w:rPr>
        <w:t>specificatiilor</w:t>
      </w:r>
      <w:proofErr w:type="spellEnd"/>
      <w:r w:rsidRPr="00DB0DAF">
        <w:rPr>
          <w:rFonts w:ascii="Calibri" w:eastAsia="Calibri" w:hAnsi="Calibri" w:cs="Calibri"/>
          <w:bCs/>
          <w:sz w:val="22"/>
          <w:szCs w:val="22"/>
          <w:lang w:val="ro-RO"/>
        </w:rPr>
        <w:t xml:space="preserve"> din ghid).</w:t>
      </w:r>
    </w:p>
    <w:p w14:paraId="614A9EC1" w14:textId="15667756" w:rsidR="002A6FDF" w:rsidRPr="00DB0D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(e) Beneficiarul se va asigura c</w:t>
      </w:r>
      <w:r w:rsidR="00856C8A" w:rsidRPr="00856C8A">
        <w:rPr>
          <w:rFonts w:ascii="Calibri" w:eastAsia="Calibri" w:hAnsi="Calibri" w:cs="Calibri"/>
          <w:bCs/>
          <w:sz w:val="22"/>
          <w:szCs w:val="22"/>
          <w:lang w:val="ro-RO"/>
        </w:rPr>
        <w:t>ă</w:t>
      </w:r>
      <w:r w:rsidRPr="00DB0DAF">
        <w:rPr>
          <w:rFonts w:ascii="Calibri" w:eastAsia="Calibri" w:hAnsi="Calibri" w:cs="Calibri"/>
          <w:bCs/>
          <w:sz w:val="22"/>
          <w:szCs w:val="22"/>
          <w:lang w:val="ro-RO"/>
        </w:rPr>
        <w:t xml:space="preserve"> furnizorul de servicii de consultanță care întocmește Studiul de fezabilitate digitală nu va contribui la punerea în aplicare a soluției IT propusă, furnizând echipamente, software și aplicații IT și nici la întocmirea Raportului de audit tehnic aferent proiectului.</w:t>
      </w:r>
    </w:p>
    <w:p w14:paraId="06B92F1A" w14:textId="232B15F1" w:rsidR="002A6FDF" w:rsidRPr="006D66AF" w:rsidRDefault="002A6FDF" w:rsidP="002A6FDF">
      <w:pPr>
        <w:spacing w:after="120" w:line="276" w:lineRule="auto"/>
        <w:jc w:val="both"/>
        <w:rPr>
          <w:rFonts w:ascii="Calibri" w:eastAsia="Calibri" w:hAnsi="Calibri" w:cs="Calibri"/>
          <w:bCs/>
          <w:sz w:val="22"/>
          <w:szCs w:val="22"/>
          <w:lang w:val="ro-RO"/>
        </w:rPr>
      </w:pPr>
      <w:r w:rsidRPr="00DB0DAF">
        <w:rPr>
          <w:rFonts w:ascii="Calibri" w:eastAsia="Calibri" w:hAnsi="Calibri" w:cs="Calibri"/>
          <w:bCs/>
          <w:sz w:val="22"/>
          <w:szCs w:val="22"/>
          <w:lang w:val="ro-RO"/>
        </w:rPr>
        <w:t xml:space="preserve">(f) </w:t>
      </w:r>
      <w:r w:rsidR="00856C8A" w:rsidRPr="00856C8A">
        <w:rPr>
          <w:rFonts w:ascii="Calibri" w:eastAsia="Calibri" w:hAnsi="Calibri" w:cs="Calibri"/>
          <w:bCs/>
          <w:sz w:val="22"/>
          <w:szCs w:val="22"/>
          <w:lang w:val="ro-RO"/>
        </w:rPr>
        <w:t>În</w:t>
      </w:r>
      <w:r w:rsidRPr="00DB0DAF">
        <w:rPr>
          <w:rFonts w:ascii="Calibri" w:eastAsia="Calibri" w:hAnsi="Calibri" w:cs="Calibri"/>
          <w:bCs/>
          <w:sz w:val="22"/>
          <w:szCs w:val="22"/>
          <w:lang w:val="ro-RO"/>
        </w:rPr>
        <w:t xml:space="preserve"> cazul </w:t>
      </w:r>
      <w:r w:rsidR="00856C8A" w:rsidRPr="00856C8A">
        <w:rPr>
          <w:rFonts w:ascii="Calibri" w:eastAsia="Calibri" w:hAnsi="Calibri" w:cs="Calibri"/>
          <w:bCs/>
          <w:sz w:val="22"/>
          <w:szCs w:val="22"/>
          <w:lang w:val="ro-RO"/>
        </w:rPr>
        <w:t>în</w:t>
      </w:r>
      <w:r w:rsidRPr="00DB0DAF">
        <w:rPr>
          <w:rFonts w:ascii="Calibri" w:eastAsia="Calibri" w:hAnsi="Calibri" w:cs="Calibri"/>
          <w:bCs/>
          <w:sz w:val="22"/>
          <w:szCs w:val="22"/>
          <w:lang w:val="ro-RO"/>
        </w:rPr>
        <w:t xml:space="preserve"> care in etapa de implementare se constata ca </w:t>
      </w:r>
      <w:r>
        <w:rPr>
          <w:rFonts w:ascii="Calibri" w:eastAsia="Calibri" w:hAnsi="Calibri" w:cs="Calibri"/>
          <w:bCs/>
          <w:sz w:val="22"/>
          <w:szCs w:val="22"/>
          <w:lang w:val="ro-RO"/>
        </w:rPr>
        <w:t>beneficiarul</w:t>
      </w:r>
      <w:r w:rsidRPr="00DB0DAF">
        <w:rPr>
          <w:rFonts w:ascii="Calibri" w:eastAsia="Calibri" w:hAnsi="Calibri" w:cs="Calibri"/>
          <w:bCs/>
          <w:sz w:val="22"/>
          <w:szCs w:val="22"/>
          <w:lang w:val="ro-RO"/>
        </w:rPr>
        <w:t xml:space="preserve"> a </w:t>
      </w:r>
      <w:proofErr w:type="spellStart"/>
      <w:r w:rsidRPr="00DB0DAF">
        <w:rPr>
          <w:rFonts w:ascii="Calibri" w:eastAsia="Calibri" w:hAnsi="Calibri" w:cs="Calibri"/>
          <w:bCs/>
          <w:sz w:val="22"/>
          <w:szCs w:val="22"/>
          <w:lang w:val="ro-RO"/>
        </w:rPr>
        <w:t>incadrat</w:t>
      </w:r>
      <w:proofErr w:type="spellEnd"/>
      <w:r w:rsidRPr="00DB0DAF">
        <w:rPr>
          <w:rFonts w:ascii="Calibri" w:eastAsia="Calibri" w:hAnsi="Calibri" w:cs="Calibri"/>
          <w:bCs/>
          <w:sz w:val="22"/>
          <w:szCs w:val="22"/>
          <w:lang w:val="ro-RO"/>
        </w:rPr>
        <w:t xml:space="preserve"> </w:t>
      </w:r>
      <w:proofErr w:type="spellStart"/>
      <w:r w:rsidRPr="00DB0DAF">
        <w:rPr>
          <w:rFonts w:ascii="Calibri" w:eastAsia="Calibri" w:hAnsi="Calibri" w:cs="Calibri"/>
          <w:bCs/>
          <w:sz w:val="22"/>
          <w:szCs w:val="22"/>
          <w:lang w:val="ro-RO"/>
        </w:rPr>
        <w:t>intreprinderea</w:t>
      </w:r>
      <w:proofErr w:type="spellEnd"/>
      <w:r w:rsidRPr="00DB0DAF">
        <w:rPr>
          <w:rFonts w:ascii="Calibri" w:eastAsia="Calibri" w:hAnsi="Calibri" w:cs="Calibri"/>
          <w:bCs/>
          <w:sz w:val="22"/>
          <w:szCs w:val="22"/>
          <w:lang w:val="ro-RO"/>
        </w:rPr>
        <w:t xml:space="preserve"> in categoria IMM in mod eronat la momentul </w:t>
      </w:r>
      <w:proofErr w:type="spellStart"/>
      <w:r w:rsidRPr="00DB0DAF">
        <w:rPr>
          <w:rFonts w:ascii="Calibri" w:eastAsia="Calibri" w:hAnsi="Calibri" w:cs="Calibri"/>
          <w:bCs/>
          <w:sz w:val="22"/>
          <w:szCs w:val="22"/>
          <w:lang w:val="ro-RO"/>
        </w:rPr>
        <w:t>acordarii</w:t>
      </w:r>
      <w:proofErr w:type="spellEnd"/>
      <w:r w:rsidRPr="00DB0DAF">
        <w:rPr>
          <w:rFonts w:ascii="Calibri" w:eastAsia="Calibri" w:hAnsi="Calibri" w:cs="Calibri"/>
          <w:bCs/>
          <w:sz w:val="22"/>
          <w:szCs w:val="22"/>
          <w:lang w:val="ro-RO"/>
        </w:rPr>
        <w:t xml:space="preserve"> ajutorului, AM PR Nord-Est poate rezilia unilateral </w:t>
      </w:r>
      <w:r w:rsidR="00856C8A" w:rsidRPr="006D66AF">
        <w:rPr>
          <w:rFonts w:ascii="Calibri" w:eastAsia="Calibri" w:hAnsi="Calibri" w:cs="Calibri"/>
          <w:bCs/>
          <w:sz w:val="22"/>
          <w:szCs w:val="22"/>
          <w:lang w:val="ro-RO"/>
        </w:rPr>
        <w:t>C</w:t>
      </w:r>
      <w:r w:rsidRPr="006D66AF">
        <w:rPr>
          <w:rFonts w:ascii="Calibri" w:eastAsia="Calibri" w:hAnsi="Calibri" w:cs="Calibri"/>
          <w:bCs/>
          <w:sz w:val="22"/>
          <w:szCs w:val="22"/>
          <w:lang w:val="ro-RO"/>
        </w:rPr>
        <w:t>ontractul și recupera finanțarea nerambursabilă acordat</w:t>
      </w:r>
      <w:r w:rsidR="00856C8A" w:rsidRPr="006D66AF">
        <w:rPr>
          <w:rFonts w:ascii="Calibri" w:eastAsia="Calibri" w:hAnsi="Calibri" w:cs="Calibri"/>
          <w:bCs/>
          <w:sz w:val="22"/>
          <w:szCs w:val="22"/>
          <w:lang w:val="ro-RO"/>
        </w:rPr>
        <w:t>ă</w:t>
      </w:r>
      <w:r w:rsidRPr="006D66AF">
        <w:rPr>
          <w:rFonts w:ascii="Calibri" w:eastAsia="Calibri" w:hAnsi="Calibri" w:cs="Calibri"/>
          <w:bCs/>
          <w:sz w:val="22"/>
          <w:szCs w:val="22"/>
          <w:lang w:val="ro-RO"/>
        </w:rPr>
        <w:t>.</w:t>
      </w:r>
    </w:p>
    <w:p w14:paraId="0950BBE2" w14:textId="77777777" w:rsidR="002A6FDF" w:rsidRPr="00DB0DAF" w:rsidRDefault="002A6FDF" w:rsidP="002A6FDF">
      <w:pPr>
        <w:spacing w:after="120" w:line="276" w:lineRule="auto"/>
        <w:jc w:val="both"/>
        <w:rPr>
          <w:rFonts w:ascii="Calibri" w:eastAsia="Calibri" w:hAnsi="Calibri" w:cs="Calibri"/>
          <w:bCs/>
          <w:sz w:val="22"/>
          <w:szCs w:val="22"/>
          <w:lang w:val="ro-RO"/>
        </w:rPr>
      </w:pPr>
      <w:r w:rsidRPr="006D66AF">
        <w:rPr>
          <w:rFonts w:ascii="Calibri" w:eastAsia="Calibri" w:hAnsi="Calibri" w:cs="Calibri"/>
          <w:bCs/>
          <w:sz w:val="22"/>
          <w:szCs w:val="22"/>
          <w:lang w:val="ro-RO"/>
        </w:rPr>
        <w:t>(g) Beneficiarul nu va autoriza coduri CAEN care sunt excluse de la finanțare, conform Anexei 7 – Lista CAEN neeligibile, in perioada de implementare si durabilitate a proiectului.</w:t>
      </w:r>
    </w:p>
    <w:p w14:paraId="0AC5AD98" w14:textId="77777777" w:rsidR="00136720" w:rsidRDefault="00136720" w:rsidP="00F7604A">
      <w:pPr>
        <w:spacing w:after="120" w:line="276" w:lineRule="auto"/>
        <w:jc w:val="both"/>
        <w:rPr>
          <w:rFonts w:ascii="Calibri" w:eastAsia="Calibri" w:hAnsi="Calibri" w:cs="Calibri"/>
          <w:bCs/>
          <w:sz w:val="22"/>
          <w:szCs w:val="22"/>
          <w:lang w:val="ro-RO"/>
        </w:rPr>
      </w:pPr>
    </w:p>
    <w:p w14:paraId="3A934A55" w14:textId="77777777" w:rsidR="00DF1962" w:rsidRDefault="00DF1962" w:rsidP="00F7604A">
      <w:pPr>
        <w:spacing w:after="120" w:line="276" w:lineRule="auto"/>
        <w:jc w:val="both"/>
        <w:rPr>
          <w:rFonts w:ascii="Calibri" w:eastAsia="Calibri" w:hAnsi="Calibri" w:cs="Calibri"/>
          <w:bCs/>
          <w:sz w:val="22"/>
          <w:szCs w:val="22"/>
          <w:lang w:val="ro-RO"/>
        </w:rPr>
      </w:pPr>
    </w:p>
    <w:p w14:paraId="021CA4A8" w14:textId="77777777" w:rsidR="00136720" w:rsidRPr="00DB0DAF" w:rsidRDefault="00136720" w:rsidP="00F7604A">
      <w:pPr>
        <w:spacing w:after="120" w:line="276" w:lineRule="auto"/>
        <w:jc w:val="both"/>
        <w:rPr>
          <w:rFonts w:ascii="Calibri" w:eastAsia="Calibri" w:hAnsi="Calibri" w:cs="Calibri"/>
          <w:bCs/>
          <w:sz w:val="22"/>
          <w:szCs w:val="22"/>
          <w:lang w:val="ro-RO"/>
        </w:rPr>
      </w:pPr>
    </w:p>
    <w:sectPr w:rsidR="00136720" w:rsidRPr="00DB0DAF" w:rsidSect="00E27FEC">
      <w:headerReference w:type="default" r:id="rId10"/>
      <w:footerReference w:type="default" r:id="rId11"/>
      <w:headerReference w:type="first" r:id="rId12"/>
      <w:footerReference w:type="first" r:id="rId13"/>
      <w:pgSz w:w="11920" w:h="16840"/>
      <w:pgMar w:top="1077" w:right="1298" w:bottom="851" w:left="1531" w:header="0" w:footer="23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A6B41" w14:textId="77777777" w:rsidR="00696DCB" w:rsidRDefault="00696DCB">
      <w:r>
        <w:separator/>
      </w:r>
    </w:p>
  </w:endnote>
  <w:endnote w:type="continuationSeparator" w:id="0">
    <w:p w14:paraId="48A6EB7A" w14:textId="77777777" w:rsidR="00696DCB" w:rsidRDefault="00696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2B11A708" w:rsidR="008F4514" w:rsidRDefault="008F4514">
        <w:pPr>
          <w:pStyle w:val="Footer"/>
          <w:jc w:val="center"/>
        </w:pPr>
        <w:r>
          <w:fldChar w:fldCharType="begin"/>
        </w:r>
        <w:r>
          <w:instrText xml:space="preserve"> PAGE   \* MERGEFORMAT </w:instrText>
        </w:r>
        <w:r>
          <w:fldChar w:fldCharType="separate"/>
        </w:r>
        <w:r w:rsidR="00AC7BB0">
          <w:rPr>
            <w:noProof/>
          </w:rPr>
          <w:t>1</w:t>
        </w:r>
        <w:r>
          <w:rPr>
            <w:noProof/>
          </w:rPr>
          <w:fldChar w:fldCharType="end"/>
        </w:r>
      </w:p>
    </w:sdtContent>
  </w:sdt>
  <w:p w14:paraId="1BC264A8" w14:textId="77777777" w:rsidR="008F4514" w:rsidRDefault="008F45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445DC" w14:textId="70D8CA4E" w:rsidR="00B25668" w:rsidRDefault="00B25668">
    <w:pPr>
      <w:pStyle w:val="Footer"/>
    </w:pPr>
    <w:r>
      <w:rPr>
        <w:noProof/>
      </w:rPr>
      <w:drawing>
        <wp:inline distT="0" distB="0" distL="0" distR="0" wp14:anchorId="47D60D71" wp14:editId="2E84E444">
          <wp:extent cx="5772785" cy="245445"/>
          <wp:effectExtent l="0" t="0" r="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72785" cy="2454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6C867" w14:textId="77777777" w:rsidR="00696DCB" w:rsidRDefault="00696DCB">
      <w:r>
        <w:separator/>
      </w:r>
    </w:p>
  </w:footnote>
  <w:footnote w:type="continuationSeparator" w:id="0">
    <w:p w14:paraId="7BAC5121" w14:textId="77777777" w:rsidR="00696DCB" w:rsidRDefault="00696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0D969" w14:textId="2711F669" w:rsidR="00E4340B" w:rsidRDefault="00E4340B">
    <w:pPr>
      <w:pStyle w:val="Header"/>
    </w:pPr>
    <w:r>
      <w:rPr>
        <w:noProof/>
      </w:rPr>
      <w:drawing>
        <wp:anchor distT="0" distB="0" distL="114300" distR="114300" simplePos="0" relativeHeight="251667456" behindDoc="0" locked="0" layoutInCell="1" allowOverlap="1" wp14:anchorId="7726D662" wp14:editId="331D0E11">
          <wp:simplePos x="0" y="0"/>
          <wp:positionH relativeFrom="margin">
            <wp:align>right</wp:align>
          </wp:positionH>
          <wp:positionV relativeFrom="paragraph">
            <wp:posOffset>212651</wp:posOffset>
          </wp:positionV>
          <wp:extent cx="1205230" cy="466090"/>
          <wp:effectExtent l="0" t="0" r="0" b="0"/>
          <wp:wrapNone/>
          <wp:docPr id="969398651" name="Picture 969398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2F550" w14:textId="499F9BAC" w:rsidR="00DB0DAF" w:rsidRDefault="00DB0DAF" w:rsidP="00DB0DAF">
    <w:pPr>
      <w:pStyle w:val="Header"/>
    </w:pPr>
    <w:r w:rsidRPr="00CB5102">
      <w:rPr>
        <w:noProof/>
        <w:sz w:val="24"/>
        <w:szCs w:val="24"/>
        <w:lang w:val="ro-RO"/>
      </w:rPr>
      <w:drawing>
        <wp:anchor distT="0" distB="0" distL="114300" distR="114300" simplePos="0" relativeHeight="251669504" behindDoc="0" locked="0" layoutInCell="1" allowOverlap="1" wp14:anchorId="5E19E829" wp14:editId="3A5E2964">
          <wp:simplePos x="0" y="0"/>
          <wp:positionH relativeFrom="column">
            <wp:posOffset>-1365593</wp:posOffset>
          </wp:positionH>
          <wp:positionV relativeFrom="paragraph">
            <wp:posOffset>-310954</wp:posOffset>
          </wp:positionV>
          <wp:extent cx="1995170" cy="1990090"/>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5170" cy="1990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A3868E" w14:textId="1DDEE479" w:rsidR="00E4340B" w:rsidRDefault="00B25668" w:rsidP="00E4340B">
    <w:r w:rsidRPr="00CB5102">
      <w:rPr>
        <w:noProof/>
        <w:sz w:val="24"/>
        <w:szCs w:val="24"/>
        <w:lang w:val="ro-RO"/>
      </w:rPr>
      <w:drawing>
        <wp:anchor distT="0" distB="0" distL="114300" distR="114300" simplePos="0" relativeHeight="251670528" behindDoc="0" locked="0" layoutInCell="1" allowOverlap="1" wp14:anchorId="5E8D5E84" wp14:editId="05873D9D">
          <wp:simplePos x="0" y="0"/>
          <wp:positionH relativeFrom="column">
            <wp:posOffset>1006806</wp:posOffset>
          </wp:positionH>
          <wp:positionV relativeFrom="paragraph">
            <wp:posOffset>90059</wp:posOffset>
          </wp:positionV>
          <wp:extent cx="1249045" cy="260350"/>
          <wp:effectExtent l="0" t="0" r="0" b="635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73600" behindDoc="0" locked="0" layoutInCell="1" allowOverlap="1" wp14:anchorId="19843EE8" wp14:editId="395AFE9B">
          <wp:simplePos x="0" y="0"/>
          <wp:positionH relativeFrom="margin">
            <wp:posOffset>4898003</wp:posOffset>
          </wp:positionH>
          <wp:positionV relativeFrom="paragraph">
            <wp:posOffset>94422</wp:posOffset>
          </wp:positionV>
          <wp:extent cx="652145" cy="277495"/>
          <wp:effectExtent l="0" t="0" r="0" b="8255"/>
          <wp:wrapNone/>
          <wp:docPr id="1831886070" name="Picture 1831886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3">
                    <a:extLst>
                      <a:ext uri="{28A0092B-C50C-407E-A947-70E740481C1C}">
                        <a14:useLocalDpi xmlns:a14="http://schemas.microsoft.com/office/drawing/2010/main" val="0"/>
                      </a:ext>
                    </a:extLst>
                  </a:blip>
                  <a:stretch>
                    <a:fillRect/>
                  </a:stretch>
                </pic:blipFill>
                <pic:spPr>
                  <a:xfrm>
                    <a:off x="0" y="0"/>
                    <a:ext cx="652145" cy="277495"/>
                  </a:xfrm>
                  <a:prstGeom prst="rect">
                    <a:avLst/>
                  </a:prstGeom>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72576" behindDoc="0" locked="0" layoutInCell="1" allowOverlap="1" wp14:anchorId="6F5EAF52" wp14:editId="30BB7FE1">
          <wp:simplePos x="0" y="0"/>
          <wp:positionH relativeFrom="column">
            <wp:posOffset>3565553</wp:posOffset>
          </wp:positionH>
          <wp:positionV relativeFrom="paragraph">
            <wp:posOffset>60214</wp:posOffset>
          </wp:positionV>
          <wp:extent cx="803275" cy="31051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4">
                    <a:extLst>
                      <a:ext uri="{28A0092B-C50C-407E-A947-70E740481C1C}">
                        <a14:useLocalDpi xmlns:a14="http://schemas.microsoft.com/office/drawing/2010/main" val="0"/>
                      </a:ext>
                    </a:extLst>
                  </a:blip>
                  <a:srcRect l="27905" t="37228" r="26639" b="36384"/>
                  <a:stretch/>
                </pic:blipFill>
                <pic:spPr bwMode="auto">
                  <a:xfrm>
                    <a:off x="0" y="0"/>
                    <a:ext cx="803275" cy="3105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5102">
      <w:rPr>
        <w:noProof/>
        <w:sz w:val="24"/>
        <w:szCs w:val="24"/>
        <w:lang w:val="ro-RO"/>
      </w:rPr>
      <w:drawing>
        <wp:anchor distT="0" distB="0" distL="114300" distR="114300" simplePos="0" relativeHeight="251671552" behindDoc="0" locked="0" layoutInCell="1" allowOverlap="1" wp14:anchorId="1002125D" wp14:editId="6C88A855">
          <wp:simplePos x="0" y="0"/>
          <wp:positionH relativeFrom="margin">
            <wp:align>center</wp:align>
          </wp:positionH>
          <wp:positionV relativeFrom="paragraph">
            <wp:posOffset>88154</wp:posOffset>
          </wp:positionV>
          <wp:extent cx="314325" cy="310515"/>
          <wp:effectExtent l="0" t="0" r="9525"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5">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sidR="00E4340B">
      <w:rPr>
        <w:noProof/>
      </w:rPr>
      <w:drawing>
        <wp:anchor distT="0" distB="0" distL="114300" distR="114300" simplePos="0" relativeHeight="251661312" behindDoc="0" locked="0" layoutInCell="1" allowOverlap="1" wp14:anchorId="55AE6A88" wp14:editId="05F0DC45">
          <wp:simplePos x="0" y="0"/>
          <wp:positionH relativeFrom="margin">
            <wp:posOffset>7743013</wp:posOffset>
          </wp:positionH>
          <wp:positionV relativeFrom="paragraph">
            <wp:posOffset>141398</wp:posOffset>
          </wp:positionV>
          <wp:extent cx="1059815" cy="451485"/>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3">
                    <a:extLst>
                      <a:ext uri="{28A0092B-C50C-407E-A947-70E740481C1C}">
                        <a14:useLocalDpi xmlns:a14="http://schemas.microsoft.com/office/drawing/2010/main" val="0"/>
                      </a:ext>
                    </a:extLst>
                  </a:blip>
                  <a:stretch>
                    <a:fillRect/>
                  </a:stretch>
                </pic:blipFill>
                <pic:spPr>
                  <a:xfrm>
                    <a:off x="0" y="0"/>
                    <a:ext cx="1059815" cy="451485"/>
                  </a:xfrm>
                  <a:prstGeom prst="rect">
                    <a:avLst/>
                  </a:prstGeom>
                </pic:spPr>
              </pic:pic>
            </a:graphicData>
          </a:graphic>
          <wp14:sizeRelH relativeFrom="page">
            <wp14:pctWidth>0</wp14:pctWidth>
          </wp14:sizeRelH>
          <wp14:sizeRelV relativeFrom="page">
            <wp14:pctHeight>0</wp14:pctHeight>
          </wp14:sizeRelV>
        </wp:anchor>
      </w:drawing>
    </w:r>
    <w:r w:rsidR="00E4340B">
      <w:rPr>
        <w:noProof/>
      </w:rPr>
      <mc:AlternateContent>
        <mc:Choice Requires="wps">
          <w:drawing>
            <wp:anchor distT="0" distB="0" distL="114300" distR="114300" simplePos="0" relativeHeight="251662336" behindDoc="0" locked="0" layoutInCell="1" allowOverlap="1" wp14:anchorId="08066A11" wp14:editId="1D87FF5B">
              <wp:simplePos x="0" y="0"/>
              <wp:positionH relativeFrom="column">
                <wp:posOffset>7041161</wp:posOffset>
              </wp:positionH>
              <wp:positionV relativeFrom="paragraph">
                <wp:posOffset>40951</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16344E3A" id="Straight Connector 82"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54.4pt,3.2pt" to="554.4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" strokecolor="#9bbb59 [3206]" strokeweight="3pt">
              <v:shadow on="t" color="black" opacity="22937f" origin=",.5" offset="0,.63889mm"/>
            </v:line>
          </w:pict>
        </mc:Fallback>
      </mc:AlternateContent>
    </w:r>
  </w:p>
  <w:p w14:paraId="77AD0091" w14:textId="200FEC09" w:rsidR="00E4340B" w:rsidRDefault="00E434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B085996"/>
    <w:multiLevelType w:val="hybridMultilevel"/>
    <w:tmpl w:val="60C625C6"/>
    <w:lvl w:ilvl="0" w:tplc="08090017">
      <w:start w:val="1"/>
      <w:numFmt w:val="lowerLetter"/>
      <w:lvlText w:val="%1)"/>
      <w:lvlJc w:val="left"/>
      <w:pPr>
        <w:ind w:left="720" w:hanging="360"/>
      </w:pPr>
    </w:lvl>
    <w:lvl w:ilvl="1" w:tplc="04180019">
      <w:start w:val="1"/>
      <w:numFmt w:val="lowerLetter"/>
      <w:lvlText w:val="%2."/>
      <w:lvlJc w:val="left"/>
      <w:pPr>
        <w:ind w:left="1440" w:hanging="360"/>
      </w:pPr>
    </w:lvl>
    <w:lvl w:ilvl="2" w:tplc="08090017">
      <w:start w:val="1"/>
      <w:numFmt w:val="lowerLetter"/>
      <w:lvlText w:val="%3)"/>
      <w:lvlJc w:val="left"/>
      <w:pPr>
        <w:ind w:left="720" w:hanging="360"/>
      </w:pPr>
    </w:lvl>
    <w:lvl w:ilvl="3" w:tplc="50F069CE">
      <w:start w:val="1"/>
      <w:numFmt w:val="lowerRoman"/>
      <w:lvlText w:val="%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A13F74"/>
    <w:multiLevelType w:val="hybridMultilevel"/>
    <w:tmpl w:val="BBBCC756"/>
    <w:lvl w:ilvl="0" w:tplc="4AA635A0">
      <w:start w:val="8"/>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C96A1D"/>
    <w:multiLevelType w:val="hybridMultilevel"/>
    <w:tmpl w:val="61F452D4"/>
    <w:lvl w:ilvl="0" w:tplc="16A2A448">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42DAE"/>
    <w:multiLevelType w:val="hybridMultilevel"/>
    <w:tmpl w:val="E1FE8D6A"/>
    <w:lvl w:ilvl="0" w:tplc="16A2A448">
      <w:start w:val="1"/>
      <w:numFmt w:val="decimal"/>
      <w:lvlText w:val="(%1)"/>
      <w:lvlJc w:val="left"/>
      <w:pPr>
        <w:ind w:left="360"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FC7899"/>
    <w:multiLevelType w:val="hybridMultilevel"/>
    <w:tmpl w:val="F70E5E5E"/>
    <w:lvl w:ilvl="0" w:tplc="0F6E4B7A">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2" w15:restartNumberingAfterBreak="0">
    <w:nsid w:val="22525E59"/>
    <w:multiLevelType w:val="hybridMultilevel"/>
    <w:tmpl w:val="7AC2E936"/>
    <w:lvl w:ilvl="0" w:tplc="34BEAFFE">
      <w:start w:val="5"/>
      <w:numFmt w:val="decimal"/>
      <w:lvlText w:val="(%1)"/>
      <w:lvlJc w:val="left"/>
      <w:pPr>
        <w:ind w:left="36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1A4A6B"/>
    <w:multiLevelType w:val="hybridMultilevel"/>
    <w:tmpl w:val="7AB28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216C4E"/>
    <w:multiLevelType w:val="hybridMultilevel"/>
    <w:tmpl w:val="ABCACF82"/>
    <w:lvl w:ilvl="0" w:tplc="B4AE2C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863C4A"/>
    <w:multiLevelType w:val="hybridMultilevel"/>
    <w:tmpl w:val="32985FB0"/>
    <w:lvl w:ilvl="0" w:tplc="04090017">
      <w:start w:val="1"/>
      <w:numFmt w:val="lowerLetter"/>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2C5F050C"/>
    <w:multiLevelType w:val="hybridMultilevel"/>
    <w:tmpl w:val="BADC20FC"/>
    <w:lvl w:ilvl="0" w:tplc="8580080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64250DD"/>
    <w:multiLevelType w:val="hybridMultilevel"/>
    <w:tmpl w:val="FA1463B6"/>
    <w:lvl w:ilvl="0" w:tplc="50F069CE">
      <w:start w:val="1"/>
      <w:numFmt w:val="lowerRoman"/>
      <w:lvlText w:val="%1)"/>
      <w:lvlJc w:val="left"/>
      <w:pPr>
        <w:ind w:left="1854" w:hanging="360"/>
      </w:pPr>
      <w:rPr>
        <w:rFonts w:hint="default"/>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BC151D"/>
    <w:multiLevelType w:val="hybridMultilevel"/>
    <w:tmpl w:val="08AE7340"/>
    <w:lvl w:ilvl="0" w:tplc="FD462106">
      <w:start w:val="1"/>
      <w:numFmt w:val="decimal"/>
      <w:lvlText w:val="(%1)"/>
      <w:lvlJc w:val="left"/>
      <w:pPr>
        <w:ind w:left="644" w:hanging="360"/>
      </w:pPr>
      <w:rPr>
        <w:rFonts w:hint="default"/>
        <w:color w:val="auto"/>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7"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81481B"/>
    <w:multiLevelType w:val="hybridMultilevel"/>
    <w:tmpl w:val="2E3AC160"/>
    <w:lvl w:ilvl="0" w:tplc="FED4C46C">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1"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2" w15:restartNumberingAfterBreak="0">
    <w:nsid w:val="45312E90"/>
    <w:multiLevelType w:val="hybridMultilevel"/>
    <w:tmpl w:val="2CDEB9AA"/>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2F54DF"/>
    <w:multiLevelType w:val="hybridMultilevel"/>
    <w:tmpl w:val="59D23D02"/>
    <w:lvl w:ilvl="0" w:tplc="1F32279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C0224B7"/>
    <w:multiLevelType w:val="hybridMultilevel"/>
    <w:tmpl w:val="4F14039C"/>
    <w:lvl w:ilvl="0" w:tplc="3F668456">
      <w:start w:val="1"/>
      <w:numFmt w:val="bullet"/>
      <w:lvlText w:val=""/>
      <w:lvlJc w:val="left"/>
      <w:pPr>
        <w:ind w:left="1635" w:hanging="360"/>
      </w:pPr>
      <w:rPr>
        <w:rFonts w:ascii="Symbol" w:hAnsi="Symbol" w:hint="default"/>
        <w:color w:val="auto"/>
      </w:rPr>
    </w:lvl>
    <w:lvl w:ilvl="1" w:tplc="04180003">
      <w:start w:val="1"/>
      <w:numFmt w:val="bullet"/>
      <w:lvlText w:val="o"/>
      <w:lvlJc w:val="left"/>
      <w:pPr>
        <w:ind w:left="2355" w:hanging="360"/>
      </w:pPr>
      <w:rPr>
        <w:rFonts w:ascii="Courier New" w:hAnsi="Courier New" w:cs="Courier New" w:hint="default"/>
      </w:rPr>
    </w:lvl>
    <w:lvl w:ilvl="2" w:tplc="04180005">
      <w:start w:val="1"/>
      <w:numFmt w:val="bullet"/>
      <w:lvlText w:val=""/>
      <w:lvlJc w:val="left"/>
      <w:pPr>
        <w:ind w:left="3075" w:hanging="360"/>
      </w:pPr>
      <w:rPr>
        <w:rFonts w:ascii="Wingdings" w:hAnsi="Wingdings" w:hint="default"/>
      </w:rPr>
    </w:lvl>
    <w:lvl w:ilvl="3" w:tplc="04180001">
      <w:start w:val="1"/>
      <w:numFmt w:val="bullet"/>
      <w:lvlText w:val=""/>
      <w:lvlJc w:val="left"/>
      <w:pPr>
        <w:ind w:left="3795" w:hanging="360"/>
      </w:pPr>
      <w:rPr>
        <w:rFonts w:ascii="Symbol" w:hAnsi="Symbol" w:hint="default"/>
      </w:rPr>
    </w:lvl>
    <w:lvl w:ilvl="4" w:tplc="04180003">
      <w:start w:val="1"/>
      <w:numFmt w:val="bullet"/>
      <w:lvlText w:val="o"/>
      <w:lvlJc w:val="left"/>
      <w:pPr>
        <w:ind w:left="4515" w:hanging="360"/>
      </w:pPr>
      <w:rPr>
        <w:rFonts w:ascii="Courier New" w:hAnsi="Courier New" w:cs="Courier New" w:hint="default"/>
      </w:rPr>
    </w:lvl>
    <w:lvl w:ilvl="5" w:tplc="04180005">
      <w:start w:val="1"/>
      <w:numFmt w:val="bullet"/>
      <w:lvlText w:val=""/>
      <w:lvlJc w:val="left"/>
      <w:pPr>
        <w:ind w:left="5235" w:hanging="360"/>
      </w:pPr>
      <w:rPr>
        <w:rFonts w:ascii="Wingdings" w:hAnsi="Wingdings" w:hint="default"/>
      </w:rPr>
    </w:lvl>
    <w:lvl w:ilvl="6" w:tplc="04180001">
      <w:start w:val="1"/>
      <w:numFmt w:val="bullet"/>
      <w:lvlText w:val=""/>
      <w:lvlJc w:val="left"/>
      <w:pPr>
        <w:ind w:left="5955" w:hanging="360"/>
      </w:pPr>
      <w:rPr>
        <w:rFonts w:ascii="Symbol" w:hAnsi="Symbol" w:hint="default"/>
      </w:rPr>
    </w:lvl>
    <w:lvl w:ilvl="7" w:tplc="04180003">
      <w:start w:val="1"/>
      <w:numFmt w:val="bullet"/>
      <w:lvlText w:val="o"/>
      <w:lvlJc w:val="left"/>
      <w:pPr>
        <w:ind w:left="6675" w:hanging="360"/>
      </w:pPr>
      <w:rPr>
        <w:rFonts w:ascii="Courier New" w:hAnsi="Courier New" w:cs="Courier New" w:hint="default"/>
      </w:rPr>
    </w:lvl>
    <w:lvl w:ilvl="8" w:tplc="04180005">
      <w:start w:val="1"/>
      <w:numFmt w:val="bullet"/>
      <w:lvlText w:val=""/>
      <w:lvlJc w:val="left"/>
      <w:pPr>
        <w:ind w:left="7395" w:hanging="360"/>
      </w:pPr>
      <w:rPr>
        <w:rFonts w:ascii="Wingdings" w:hAnsi="Wingdings" w:hint="default"/>
      </w:rPr>
    </w:lvl>
  </w:abstractNum>
  <w:abstractNum w:abstractNumId="39" w15:restartNumberingAfterBreak="0">
    <w:nsid w:val="4CFA4E15"/>
    <w:multiLevelType w:val="hybridMultilevel"/>
    <w:tmpl w:val="F9EC8566"/>
    <w:lvl w:ilvl="0" w:tplc="163C5996">
      <w:start w:val="1"/>
      <w:numFmt w:val="decimal"/>
      <w:lvlText w:val="(%1)"/>
      <w:lvlJc w:val="left"/>
      <w:pPr>
        <w:ind w:left="786" w:hanging="360"/>
      </w:pPr>
      <w:rPr>
        <w:rFonts w:hint="default"/>
        <w:color w:val="auto"/>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0"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213715A"/>
    <w:multiLevelType w:val="hybridMultilevel"/>
    <w:tmpl w:val="0A6E8738"/>
    <w:lvl w:ilvl="0" w:tplc="8596588A">
      <w:start w:val="1"/>
      <w:numFmt w:val="decimal"/>
      <w:lvlText w:val="(%1)"/>
      <w:lvlJc w:val="left"/>
      <w:pPr>
        <w:ind w:left="630" w:hanging="360"/>
      </w:pPr>
      <w:rPr>
        <w:rFonts w:hint="default"/>
        <w:color w:val="auto"/>
      </w:rPr>
    </w:lvl>
    <w:lvl w:ilvl="1" w:tplc="04180019" w:tentative="1">
      <w:start w:val="1"/>
      <w:numFmt w:val="lowerLetter"/>
      <w:lvlText w:val="%2."/>
      <w:lvlJc w:val="left"/>
      <w:pPr>
        <w:ind w:left="1492" w:hanging="360"/>
      </w:pPr>
    </w:lvl>
    <w:lvl w:ilvl="2" w:tplc="0418001B" w:tentative="1">
      <w:start w:val="1"/>
      <w:numFmt w:val="lowerRoman"/>
      <w:lvlText w:val="%3."/>
      <w:lvlJc w:val="right"/>
      <w:pPr>
        <w:ind w:left="2212" w:hanging="180"/>
      </w:pPr>
    </w:lvl>
    <w:lvl w:ilvl="3" w:tplc="0418000F" w:tentative="1">
      <w:start w:val="1"/>
      <w:numFmt w:val="decimal"/>
      <w:lvlText w:val="%4."/>
      <w:lvlJc w:val="left"/>
      <w:pPr>
        <w:ind w:left="2932" w:hanging="360"/>
      </w:pPr>
    </w:lvl>
    <w:lvl w:ilvl="4" w:tplc="04180019" w:tentative="1">
      <w:start w:val="1"/>
      <w:numFmt w:val="lowerLetter"/>
      <w:lvlText w:val="%5."/>
      <w:lvlJc w:val="left"/>
      <w:pPr>
        <w:ind w:left="3652" w:hanging="360"/>
      </w:pPr>
    </w:lvl>
    <w:lvl w:ilvl="5" w:tplc="0418001B" w:tentative="1">
      <w:start w:val="1"/>
      <w:numFmt w:val="lowerRoman"/>
      <w:lvlText w:val="%6."/>
      <w:lvlJc w:val="right"/>
      <w:pPr>
        <w:ind w:left="4372" w:hanging="180"/>
      </w:pPr>
    </w:lvl>
    <w:lvl w:ilvl="6" w:tplc="0418000F" w:tentative="1">
      <w:start w:val="1"/>
      <w:numFmt w:val="decimal"/>
      <w:lvlText w:val="%7."/>
      <w:lvlJc w:val="left"/>
      <w:pPr>
        <w:ind w:left="5092" w:hanging="360"/>
      </w:pPr>
    </w:lvl>
    <w:lvl w:ilvl="7" w:tplc="04180019" w:tentative="1">
      <w:start w:val="1"/>
      <w:numFmt w:val="lowerLetter"/>
      <w:lvlText w:val="%8."/>
      <w:lvlJc w:val="left"/>
      <w:pPr>
        <w:ind w:left="5812" w:hanging="360"/>
      </w:pPr>
    </w:lvl>
    <w:lvl w:ilvl="8" w:tplc="0418001B" w:tentative="1">
      <w:start w:val="1"/>
      <w:numFmt w:val="lowerRoman"/>
      <w:lvlText w:val="%9."/>
      <w:lvlJc w:val="right"/>
      <w:pPr>
        <w:ind w:left="6532" w:hanging="180"/>
      </w:pPr>
    </w:lvl>
  </w:abstractNum>
  <w:abstractNum w:abstractNumId="43"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7"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3D0741"/>
    <w:multiLevelType w:val="hybridMultilevel"/>
    <w:tmpl w:val="A4EC7BD2"/>
    <w:lvl w:ilvl="0" w:tplc="ABFA3B3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4" w15:restartNumberingAfterBreak="0">
    <w:nsid w:val="67CE22CD"/>
    <w:multiLevelType w:val="hybridMultilevel"/>
    <w:tmpl w:val="028034D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9" w15:restartNumberingAfterBreak="0">
    <w:nsid w:val="7FA06AD8"/>
    <w:multiLevelType w:val="hybridMultilevel"/>
    <w:tmpl w:val="BE3A6D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18122794">
    <w:abstractNumId w:val="31"/>
  </w:num>
  <w:num w:numId="2" w16cid:durableId="1221984602">
    <w:abstractNumId w:val="56"/>
  </w:num>
  <w:num w:numId="3" w16cid:durableId="96213965">
    <w:abstractNumId w:val="34"/>
  </w:num>
  <w:num w:numId="4" w16cid:durableId="401374207">
    <w:abstractNumId w:val="44"/>
  </w:num>
  <w:num w:numId="5" w16cid:durableId="1248657666">
    <w:abstractNumId w:val="47"/>
  </w:num>
  <w:num w:numId="6" w16cid:durableId="441732482">
    <w:abstractNumId w:val="43"/>
  </w:num>
  <w:num w:numId="7" w16cid:durableId="817458516">
    <w:abstractNumId w:val="8"/>
  </w:num>
  <w:num w:numId="8" w16cid:durableId="411975668">
    <w:abstractNumId w:val="20"/>
  </w:num>
  <w:num w:numId="9" w16cid:durableId="1500081148">
    <w:abstractNumId w:val="0"/>
  </w:num>
  <w:num w:numId="10" w16cid:durableId="1569880229">
    <w:abstractNumId w:val="55"/>
  </w:num>
  <w:num w:numId="11" w16cid:durableId="1731611418">
    <w:abstractNumId w:val="57"/>
  </w:num>
  <w:num w:numId="12" w16cid:durableId="1052074804">
    <w:abstractNumId w:val="49"/>
  </w:num>
  <w:num w:numId="13" w16cid:durableId="725295064">
    <w:abstractNumId w:val="10"/>
  </w:num>
  <w:num w:numId="14" w16cid:durableId="812136027">
    <w:abstractNumId w:val="40"/>
  </w:num>
  <w:num w:numId="15" w16cid:durableId="2125031522">
    <w:abstractNumId w:val="58"/>
  </w:num>
  <w:num w:numId="16" w16cid:durableId="2125686205">
    <w:abstractNumId w:val="15"/>
  </w:num>
  <w:num w:numId="17" w16cid:durableId="298654519">
    <w:abstractNumId w:val="30"/>
  </w:num>
  <w:num w:numId="18" w16cid:durableId="1788768445">
    <w:abstractNumId w:val="23"/>
  </w:num>
  <w:num w:numId="19" w16cid:durableId="1732270787">
    <w:abstractNumId w:val="27"/>
  </w:num>
  <w:num w:numId="20" w16cid:durableId="2020960382">
    <w:abstractNumId w:val="2"/>
  </w:num>
  <w:num w:numId="21" w16cid:durableId="31351601">
    <w:abstractNumId w:val="25"/>
  </w:num>
  <w:num w:numId="22" w16cid:durableId="826677369">
    <w:abstractNumId w:val="21"/>
  </w:num>
  <w:num w:numId="23" w16cid:durableId="1266497827">
    <w:abstractNumId w:val="45"/>
  </w:num>
  <w:num w:numId="24" w16cid:durableId="23403304">
    <w:abstractNumId w:val="33"/>
  </w:num>
  <w:num w:numId="25" w16cid:durableId="1417748672">
    <w:abstractNumId w:val="50"/>
  </w:num>
  <w:num w:numId="26" w16cid:durableId="1207794013">
    <w:abstractNumId w:val="19"/>
  </w:num>
  <w:num w:numId="27" w16cid:durableId="354767882">
    <w:abstractNumId w:val="22"/>
  </w:num>
  <w:num w:numId="28" w16cid:durableId="1221207003">
    <w:abstractNumId w:val="51"/>
  </w:num>
  <w:num w:numId="29" w16cid:durableId="586428841">
    <w:abstractNumId w:val="46"/>
  </w:num>
  <w:num w:numId="30" w16cid:durableId="1897886628">
    <w:abstractNumId w:val="37"/>
  </w:num>
  <w:num w:numId="31" w16cid:durableId="1245840698">
    <w:abstractNumId w:val="7"/>
  </w:num>
  <w:num w:numId="32" w16cid:durableId="1004670740">
    <w:abstractNumId w:val="1"/>
  </w:num>
  <w:num w:numId="33" w16cid:durableId="1490517025">
    <w:abstractNumId w:val="41"/>
  </w:num>
  <w:num w:numId="34" w16cid:durableId="1628313211">
    <w:abstractNumId w:val="36"/>
  </w:num>
  <w:num w:numId="35" w16cid:durableId="749304588">
    <w:abstractNumId w:val="16"/>
  </w:num>
  <w:num w:numId="36" w16cid:durableId="1645963955">
    <w:abstractNumId w:val="6"/>
  </w:num>
  <w:num w:numId="37" w16cid:durableId="1955667747">
    <w:abstractNumId w:val="48"/>
  </w:num>
  <w:num w:numId="38" w16cid:durableId="1793018440">
    <w:abstractNumId w:val="52"/>
  </w:num>
  <w:num w:numId="39" w16cid:durableId="1767725172">
    <w:abstractNumId w:val="28"/>
  </w:num>
  <w:num w:numId="40" w16cid:durableId="683090217">
    <w:abstractNumId w:val="53"/>
  </w:num>
  <w:num w:numId="41" w16cid:durableId="1628123328">
    <w:abstractNumId w:val="42"/>
  </w:num>
  <w:num w:numId="42" w16cid:durableId="1860045090">
    <w:abstractNumId w:val="26"/>
  </w:num>
  <w:num w:numId="43" w16cid:durableId="154272200">
    <w:abstractNumId w:val="11"/>
  </w:num>
  <w:num w:numId="44" w16cid:durableId="199557475">
    <w:abstractNumId w:val="35"/>
  </w:num>
  <w:num w:numId="45" w16cid:durableId="1430614809">
    <w:abstractNumId w:val="39"/>
  </w:num>
  <w:num w:numId="46" w16cid:durableId="1531644325">
    <w:abstractNumId w:val="5"/>
  </w:num>
  <w:num w:numId="47" w16cid:durableId="660546190">
    <w:abstractNumId w:val="9"/>
  </w:num>
  <w:num w:numId="48" w16cid:durableId="1509254665">
    <w:abstractNumId w:val="17"/>
  </w:num>
  <w:num w:numId="49" w16cid:durableId="897014544">
    <w:abstractNumId w:val="13"/>
  </w:num>
  <w:num w:numId="50" w16cid:durableId="846209861">
    <w:abstractNumId w:val="32"/>
  </w:num>
  <w:num w:numId="51" w16cid:durableId="1484275805">
    <w:abstractNumId w:val="12"/>
  </w:num>
  <w:num w:numId="52" w16cid:durableId="1577133987">
    <w:abstractNumId w:val="9"/>
  </w:num>
  <w:num w:numId="53" w16cid:durableId="1274095097">
    <w:abstractNumId w:val="38"/>
  </w:num>
  <w:num w:numId="54" w16cid:durableId="826869672">
    <w:abstractNumId w:val="59"/>
  </w:num>
  <w:num w:numId="55" w16cid:durableId="868296073">
    <w:abstractNumId w:val="29"/>
  </w:num>
  <w:num w:numId="56" w16cid:durableId="799302220">
    <w:abstractNumId w:val="14"/>
  </w:num>
  <w:num w:numId="57" w16cid:durableId="730618433">
    <w:abstractNumId w:val="18"/>
  </w:num>
  <w:num w:numId="58" w16cid:durableId="1340545195">
    <w:abstractNumId w:val="54"/>
  </w:num>
  <w:num w:numId="59" w16cid:durableId="2130201636">
    <w:abstractNumId w:val="24"/>
  </w:num>
  <w:num w:numId="60" w16cid:durableId="1185483726">
    <w:abstractNumId w:val="3"/>
  </w:num>
  <w:num w:numId="61" w16cid:durableId="1544059662">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528"/>
    <w:rsid w:val="00017C61"/>
    <w:rsid w:val="00017E92"/>
    <w:rsid w:val="000211FB"/>
    <w:rsid w:val="00022913"/>
    <w:rsid w:val="0002388E"/>
    <w:rsid w:val="00023C68"/>
    <w:rsid w:val="00024335"/>
    <w:rsid w:val="00024979"/>
    <w:rsid w:val="00024FF5"/>
    <w:rsid w:val="00026D5D"/>
    <w:rsid w:val="000270EB"/>
    <w:rsid w:val="00030A88"/>
    <w:rsid w:val="00031A4A"/>
    <w:rsid w:val="00036E0D"/>
    <w:rsid w:val="000407A6"/>
    <w:rsid w:val="0004090B"/>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68F1"/>
    <w:rsid w:val="000678BE"/>
    <w:rsid w:val="00070608"/>
    <w:rsid w:val="0007074F"/>
    <w:rsid w:val="000709E5"/>
    <w:rsid w:val="00070CED"/>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DF9"/>
    <w:rsid w:val="00092F7C"/>
    <w:rsid w:val="00094DA2"/>
    <w:rsid w:val="00095036"/>
    <w:rsid w:val="0009674C"/>
    <w:rsid w:val="00097589"/>
    <w:rsid w:val="00097763"/>
    <w:rsid w:val="0009794C"/>
    <w:rsid w:val="000A01F2"/>
    <w:rsid w:val="000A0B23"/>
    <w:rsid w:val="000A0F2A"/>
    <w:rsid w:val="000A162F"/>
    <w:rsid w:val="000A1A05"/>
    <w:rsid w:val="000A2E38"/>
    <w:rsid w:val="000A382F"/>
    <w:rsid w:val="000A461E"/>
    <w:rsid w:val="000A47D1"/>
    <w:rsid w:val="000A4B96"/>
    <w:rsid w:val="000A5509"/>
    <w:rsid w:val="000A656E"/>
    <w:rsid w:val="000A6BDE"/>
    <w:rsid w:val="000A6CA2"/>
    <w:rsid w:val="000B1548"/>
    <w:rsid w:val="000B2380"/>
    <w:rsid w:val="000B2FB2"/>
    <w:rsid w:val="000B33D4"/>
    <w:rsid w:val="000B3524"/>
    <w:rsid w:val="000B40EC"/>
    <w:rsid w:val="000B4D7D"/>
    <w:rsid w:val="000B730D"/>
    <w:rsid w:val="000C0F99"/>
    <w:rsid w:val="000C1484"/>
    <w:rsid w:val="000C16E3"/>
    <w:rsid w:val="000C195A"/>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4AF8"/>
    <w:rsid w:val="000D5EB6"/>
    <w:rsid w:val="000D6B88"/>
    <w:rsid w:val="000D6F80"/>
    <w:rsid w:val="000D7037"/>
    <w:rsid w:val="000E00E1"/>
    <w:rsid w:val="000E0122"/>
    <w:rsid w:val="000E0B73"/>
    <w:rsid w:val="000E15A8"/>
    <w:rsid w:val="000E1C54"/>
    <w:rsid w:val="000E3E18"/>
    <w:rsid w:val="000E443C"/>
    <w:rsid w:val="000E5425"/>
    <w:rsid w:val="000E6615"/>
    <w:rsid w:val="000F0861"/>
    <w:rsid w:val="000F2211"/>
    <w:rsid w:val="000F28B7"/>
    <w:rsid w:val="000F2D89"/>
    <w:rsid w:val="000F39B2"/>
    <w:rsid w:val="000F418D"/>
    <w:rsid w:val="000F4F31"/>
    <w:rsid w:val="000F5426"/>
    <w:rsid w:val="0010142B"/>
    <w:rsid w:val="001032BF"/>
    <w:rsid w:val="001032C3"/>
    <w:rsid w:val="0010452D"/>
    <w:rsid w:val="00104F30"/>
    <w:rsid w:val="0010730A"/>
    <w:rsid w:val="001074E0"/>
    <w:rsid w:val="00107833"/>
    <w:rsid w:val="00110048"/>
    <w:rsid w:val="00110B3E"/>
    <w:rsid w:val="001147A0"/>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5F0A"/>
    <w:rsid w:val="00136720"/>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47B54"/>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86D36"/>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C7C78"/>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694C"/>
    <w:rsid w:val="00206A87"/>
    <w:rsid w:val="00207B12"/>
    <w:rsid w:val="00207B74"/>
    <w:rsid w:val="00207EAE"/>
    <w:rsid w:val="00211475"/>
    <w:rsid w:val="002116AF"/>
    <w:rsid w:val="00211BFB"/>
    <w:rsid w:val="00211FE0"/>
    <w:rsid w:val="00212DDB"/>
    <w:rsid w:val="0021333C"/>
    <w:rsid w:val="00213B77"/>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42E"/>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18D1"/>
    <w:rsid w:val="0028313F"/>
    <w:rsid w:val="00283FFC"/>
    <w:rsid w:val="00284223"/>
    <w:rsid w:val="00285253"/>
    <w:rsid w:val="0028576C"/>
    <w:rsid w:val="00286B25"/>
    <w:rsid w:val="0028779F"/>
    <w:rsid w:val="00287D5F"/>
    <w:rsid w:val="002918E5"/>
    <w:rsid w:val="00291929"/>
    <w:rsid w:val="00291B17"/>
    <w:rsid w:val="00292037"/>
    <w:rsid w:val="0029223A"/>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A6FDF"/>
    <w:rsid w:val="002B0788"/>
    <w:rsid w:val="002B0A02"/>
    <w:rsid w:val="002B11A3"/>
    <w:rsid w:val="002B1206"/>
    <w:rsid w:val="002B1851"/>
    <w:rsid w:val="002B36E4"/>
    <w:rsid w:val="002B3859"/>
    <w:rsid w:val="002B525D"/>
    <w:rsid w:val="002C17D3"/>
    <w:rsid w:val="002C2A3F"/>
    <w:rsid w:val="002C3BE1"/>
    <w:rsid w:val="002C3F0F"/>
    <w:rsid w:val="002C49D5"/>
    <w:rsid w:val="002C4CBA"/>
    <w:rsid w:val="002C5331"/>
    <w:rsid w:val="002C65A5"/>
    <w:rsid w:val="002C76EC"/>
    <w:rsid w:val="002D0FC0"/>
    <w:rsid w:val="002D0FCF"/>
    <w:rsid w:val="002D28C2"/>
    <w:rsid w:val="002D2B25"/>
    <w:rsid w:val="002D3AE6"/>
    <w:rsid w:val="002D3C15"/>
    <w:rsid w:val="002D76CE"/>
    <w:rsid w:val="002D77E5"/>
    <w:rsid w:val="002E07C9"/>
    <w:rsid w:val="002E1214"/>
    <w:rsid w:val="002E5FF0"/>
    <w:rsid w:val="002E70B3"/>
    <w:rsid w:val="002F05DA"/>
    <w:rsid w:val="002F0B74"/>
    <w:rsid w:val="002F1694"/>
    <w:rsid w:val="002F2AC7"/>
    <w:rsid w:val="002F3368"/>
    <w:rsid w:val="002F3B1F"/>
    <w:rsid w:val="002F3F5F"/>
    <w:rsid w:val="002F4121"/>
    <w:rsid w:val="002F4962"/>
    <w:rsid w:val="002F5CAA"/>
    <w:rsid w:val="002F6601"/>
    <w:rsid w:val="00300CE3"/>
    <w:rsid w:val="0030298F"/>
    <w:rsid w:val="003033A0"/>
    <w:rsid w:val="00303EB2"/>
    <w:rsid w:val="00307FCC"/>
    <w:rsid w:val="00310658"/>
    <w:rsid w:val="0031292F"/>
    <w:rsid w:val="00312BBC"/>
    <w:rsid w:val="00312F4C"/>
    <w:rsid w:val="00313F16"/>
    <w:rsid w:val="003141D1"/>
    <w:rsid w:val="0031445C"/>
    <w:rsid w:val="00314639"/>
    <w:rsid w:val="00314760"/>
    <w:rsid w:val="00314803"/>
    <w:rsid w:val="003204A0"/>
    <w:rsid w:val="00320C06"/>
    <w:rsid w:val="003212C6"/>
    <w:rsid w:val="00321DCC"/>
    <w:rsid w:val="003221E3"/>
    <w:rsid w:val="00323EB2"/>
    <w:rsid w:val="0032525B"/>
    <w:rsid w:val="00326B4F"/>
    <w:rsid w:val="00327838"/>
    <w:rsid w:val="00331DD8"/>
    <w:rsid w:val="00331F81"/>
    <w:rsid w:val="00332F77"/>
    <w:rsid w:val="00333246"/>
    <w:rsid w:val="003338E2"/>
    <w:rsid w:val="003352B2"/>
    <w:rsid w:val="00335B87"/>
    <w:rsid w:val="00336298"/>
    <w:rsid w:val="003404A8"/>
    <w:rsid w:val="003404E0"/>
    <w:rsid w:val="00341077"/>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0F8F"/>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4CAB"/>
    <w:rsid w:val="003E52AB"/>
    <w:rsid w:val="003E5908"/>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585"/>
    <w:rsid w:val="0040297B"/>
    <w:rsid w:val="00403BAC"/>
    <w:rsid w:val="00406558"/>
    <w:rsid w:val="00406801"/>
    <w:rsid w:val="0040716F"/>
    <w:rsid w:val="0040789C"/>
    <w:rsid w:val="0041090D"/>
    <w:rsid w:val="004112F3"/>
    <w:rsid w:val="00411848"/>
    <w:rsid w:val="00412A9B"/>
    <w:rsid w:val="00412D0C"/>
    <w:rsid w:val="00413129"/>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243C"/>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718"/>
    <w:rsid w:val="00462B41"/>
    <w:rsid w:val="00463DEF"/>
    <w:rsid w:val="00464567"/>
    <w:rsid w:val="00465865"/>
    <w:rsid w:val="0046605F"/>
    <w:rsid w:val="00467C46"/>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BF6"/>
    <w:rsid w:val="00495E31"/>
    <w:rsid w:val="0049737C"/>
    <w:rsid w:val="004A115C"/>
    <w:rsid w:val="004A16F7"/>
    <w:rsid w:val="004A1ED4"/>
    <w:rsid w:val="004A24EB"/>
    <w:rsid w:val="004A4CF7"/>
    <w:rsid w:val="004A6408"/>
    <w:rsid w:val="004A6B88"/>
    <w:rsid w:val="004A71A9"/>
    <w:rsid w:val="004B0802"/>
    <w:rsid w:val="004B0C09"/>
    <w:rsid w:val="004B2258"/>
    <w:rsid w:val="004B3AFD"/>
    <w:rsid w:val="004B5F94"/>
    <w:rsid w:val="004B6935"/>
    <w:rsid w:val="004C0FD9"/>
    <w:rsid w:val="004C2120"/>
    <w:rsid w:val="004C3ADC"/>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29A"/>
    <w:rsid w:val="004E08B8"/>
    <w:rsid w:val="004E0D8D"/>
    <w:rsid w:val="004E0ECE"/>
    <w:rsid w:val="004E1F3E"/>
    <w:rsid w:val="004E4532"/>
    <w:rsid w:val="004E4BDE"/>
    <w:rsid w:val="004E6A64"/>
    <w:rsid w:val="004E6E04"/>
    <w:rsid w:val="004F0512"/>
    <w:rsid w:val="004F0A0F"/>
    <w:rsid w:val="004F0B2C"/>
    <w:rsid w:val="004F23A8"/>
    <w:rsid w:val="004F2ABB"/>
    <w:rsid w:val="004F3F01"/>
    <w:rsid w:val="004F6559"/>
    <w:rsid w:val="004F6863"/>
    <w:rsid w:val="004F68A3"/>
    <w:rsid w:val="004F6AA0"/>
    <w:rsid w:val="004F755C"/>
    <w:rsid w:val="00500091"/>
    <w:rsid w:val="005019A7"/>
    <w:rsid w:val="0050477C"/>
    <w:rsid w:val="00504F21"/>
    <w:rsid w:val="00505550"/>
    <w:rsid w:val="00505A2E"/>
    <w:rsid w:val="00505F6C"/>
    <w:rsid w:val="005060D9"/>
    <w:rsid w:val="00506257"/>
    <w:rsid w:val="00512684"/>
    <w:rsid w:val="00512A73"/>
    <w:rsid w:val="00512BE9"/>
    <w:rsid w:val="00513A73"/>
    <w:rsid w:val="005156B6"/>
    <w:rsid w:val="00516064"/>
    <w:rsid w:val="0051763D"/>
    <w:rsid w:val="00517860"/>
    <w:rsid w:val="00517E90"/>
    <w:rsid w:val="00520021"/>
    <w:rsid w:val="005200E5"/>
    <w:rsid w:val="00520236"/>
    <w:rsid w:val="00520403"/>
    <w:rsid w:val="00520AA4"/>
    <w:rsid w:val="005214CF"/>
    <w:rsid w:val="005236D1"/>
    <w:rsid w:val="00524023"/>
    <w:rsid w:val="00525267"/>
    <w:rsid w:val="00527E02"/>
    <w:rsid w:val="00530746"/>
    <w:rsid w:val="00530DD2"/>
    <w:rsid w:val="00531C07"/>
    <w:rsid w:val="00531CCB"/>
    <w:rsid w:val="00531D6B"/>
    <w:rsid w:val="005320FC"/>
    <w:rsid w:val="00532E02"/>
    <w:rsid w:val="005335A2"/>
    <w:rsid w:val="00534C14"/>
    <w:rsid w:val="0053565A"/>
    <w:rsid w:val="005357C9"/>
    <w:rsid w:val="005361E7"/>
    <w:rsid w:val="005367B9"/>
    <w:rsid w:val="005369C7"/>
    <w:rsid w:val="00536EA4"/>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47FAE"/>
    <w:rsid w:val="0055122F"/>
    <w:rsid w:val="00551AD0"/>
    <w:rsid w:val="0055206D"/>
    <w:rsid w:val="00553935"/>
    <w:rsid w:val="00554659"/>
    <w:rsid w:val="00556B7E"/>
    <w:rsid w:val="005572B5"/>
    <w:rsid w:val="00557651"/>
    <w:rsid w:val="0056026A"/>
    <w:rsid w:val="0056102E"/>
    <w:rsid w:val="005615CE"/>
    <w:rsid w:val="00563968"/>
    <w:rsid w:val="005646CD"/>
    <w:rsid w:val="00564789"/>
    <w:rsid w:val="005653ED"/>
    <w:rsid w:val="00566248"/>
    <w:rsid w:val="00566EFD"/>
    <w:rsid w:val="00567367"/>
    <w:rsid w:val="00575643"/>
    <w:rsid w:val="00577403"/>
    <w:rsid w:val="0057742D"/>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3269"/>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0BBF"/>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5523"/>
    <w:rsid w:val="00606F3E"/>
    <w:rsid w:val="00610151"/>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53AD"/>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0E4"/>
    <w:rsid w:val="00696709"/>
    <w:rsid w:val="00696DCB"/>
    <w:rsid w:val="006977E9"/>
    <w:rsid w:val="00697949"/>
    <w:rsid w:val="00697E71"/>
    <w:rsid w:val="006A12E4"/>
    <w:rsid w:val="006A142B"/>
    <w:rsid w:val="006A3C55"/>
    <w:rsid w:val="006A5E76"/>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6AF"/>
    <w:rsid w:val="006D6A0E"/>
    <w:rsid w:val="006E0983"/>
    <w:rsid w:val="006E0BA4"/>
    <w:rsid w:val="006E0FC0"/>
    <w:rsid w:val="006E0FD9"/>
    <w:rsid w:val="006E3F85"/>
    <w:rsid w:val="006E4750"/>
    <w:rsid w:val="006E5560"/>
    <w:rsid w:val="006E60EB"/>
    <w:rsid w:val="006F23C7"/>
    <w:rsid w:val="006F25B2"/>
    <w:rsid w:val="006F3A08"/>
    <w:rsid w:val="006F3CF6"/>
    <w:rsid w:val="006F3D1F"/>
    <w:rsid w:val="006F6128"/>
    <w:rsid w:val="006F662B"/>
    <w:rsid w:val="006F6AC6"/>
    <w:rsid w:val="006F6D3C"/>
    <w:rsid w:val="006F71DB"/>
    <w:rsid w:val="006F7670"/>
    <w:rsid w:val="00701452"/>
    <w:rsid w:val="00701E70"/>
    <w:rsid w:val="00702DE9"/>
    <w:rsid w:val="00704991"/>
    <w:rsid w:val="007056DA"/>
    <w:rsid w:val="00710288"/>
    <w:rsid w:val="0071065B"/>
    <w:rsid w:val="00710E4B"/>
    <w:rsid w:val="007116DA"/>
    <w:rsid w:val="00711A8C"/>
    <w:rsid w:val="00712036"/>
    <w:rsid w:val="00716162"/>
    <w:rsid w:val="007203FE"/>
    <w:rsid w:val="0072104B"/>
    <w:rsid w:val="007215E6"/>
    <w:rsid w:val="007228A8"/>
    <w:rsid w:val="00722DB4"/>
    <w:rsid w:val="00723C43"/>
    <w:rsid w:val="00724CA6"/>
    <w:rsid w:val="00726819"/>
    <w:rsid w:val="007272C4"/>
    <w:rsid w:val="007314E3"/>
    <w:rsid w:val="00732A14"/>
    <w:rsid w:val="00732E16"/>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3C3B"/>
    <w:rsid w:val="0074420A"/>
    <w:rsid w:val="007447E4"/>
    <w:rsid w:val="00744D8B"/>
    <w:rsid w:val="0074534C"/>
    <w:rsid w:val="0074645E"/>
    <w:rsid w:val="007467BC"/>
    <w:rsid w:val="007502C3"/>
    <w:rsid w:val="007508D3"/>
    <w:rsid w:val="007512B2"/>
    <w:rsid w:val="00751D0C"/>
    <w:rsid w:val="007522C9"/>
    <w:rsid w:val="00753B3C"/>
    <w:rsid w:val="00754A3C"/>
    <w:rsid w:val="00754C84"/>
    <w:rsid w:val="0075538C"/>
    <w:rsid w:val="00755A8D"/>
    <w:rsid w:val="007601B8"/>
    <w:rsid w:val="007604E4"/>
    <w:rsid w:val="00760F3E"/>
    <w:rsid w:val="00762971"/>
    <w:rsid w:val="007648D0"/>
    <w:rsid w:val="00764DBF"/>
    <w:rsid w:val="00766099"/>
    <w:rsid w:val="007715EA"/>
    <w:rsid w:val="007734B6"/>
    <w:rsid w:val="007739A6"/>
    <w:rsid w:val="00774068"/>
    <w:rsid w:val="00776381"/>
    <w:rsid w:val="00776F18"/>
    <w:rsid w:val="00784BBC"/>
    <w:rsid w:val="00784EB6"/>
    <w:rsid w:val="007852FE"/>
    <w:rsid w:val="00786BF4"/>
    <w:rsid w:val="0079128A"/>
    <w:rsid w:val="007927E0"/>
    <w:rsid w:val="00793310"/>
    <w:rsid w:val="00794130"/>
    <w:rsid w:val="00794B0F"/>
    <w:rsid w:val="00794FFE"/>
    <w:rsid w:val="00795A7E"/>
    <w:rsid w:val="0079715F"/>
    <w:rsid w:val="007A0009"/>
    <w:rsid w:val="007A1683"/>
    <w:rsid w:val="007A2320"/>
    <w:rsid w:val="007A423C"/>
    <w:rsid w:val="007A4D7C"/>
    <w:rsid w:val="007A525D"/>
    <w:rsid w:val="007A620B"/>
    <w:rsid w:val="007A71E3"/>
    <w:rsid w:val="007B0457"/>
    <w:rsid w:val="007B0BF2"/>
    <w:rsid w:val="007B11B5"/>
    <w:rsid w:val="007B13BD"/>
    <w:rsid w:val="007B13D8"/>
    <w:rsid w:val="007B1C55"/>
    <w:rsid w:val="007B31CF"/>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07527"/>
    <w:rsid w:val="00810D5D"/>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10B6"/>
    <w:rsid w:val="0083237A"/>
    <w:rsid w:val="0083246D"/>
    <w:rsid w:val="0083348D"/>
    <w:rsid w:val="00833AB8"/>
    <w:rsid w:val="00833E75"/>
    <w:rsid w:val="008340E2"/>
    <w:rsid w:val="00834E77"/>
    <w:rsid w:val="008355DE"/>
    <w:rsid w:val="008362A9"/>
    <w:rsid w:val="008362D5"/>
    <w:rsid w:val="00836725"/>
    <w:rsid w:val="00841261"/>
    <w:rsid w:val="00841398"/>
    <w:rsid w:val="00841BCA"/>
    <w:rsid w:val="00842F90"/>
    <w:rsid w:val="00843E0B"/>
    <w:rsid w:val="0084464F"/>
    <w:rsid w:val="00844A30"/>
    <w:rsid w:val="008502F6"/>
    <w:rsid w:val="008504E7"/>
    <w:rsid w:val="00850B17"/>
    <w:rsid w:val="00850EA7"/>
    <w:rsid w:val="008510BE"/>
    <w:rsid w:val="00851B3E"/>
    <w:rsid w:val="00853CB0"/>
    <w:rsid w:val="00853D6B"/>
    <w:rsid w:val="00853EF1"/>
    <w:rsid w:val="0085446D"/>
    <w:rsid w:val="0085470B"/>
    <w:rsid w:val="00854924"/>
    <w:rsid w:val="00854EF0"/>
    <w:rsid w:val="008556C0"/>
    <w:rsid w:val="00856C8A"/>
    <w:rsid w:val="00857F04"/>
    <w:rsid w:val="00860CB4"/>
    <w:rsid w:val="00864945"/>
    <w:rsid w:val="00864A3F"/>
    <w:rsid w:val="00864B96"/>
    <w:rsid w:val="00865422"/>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315"/>
    <w:rsid w:val="008819F0"/>
    <w:rsid w:val="008824F4"/>
    <w:rsid w:val="008827EE"/>
    <w:rsid w:val="008866B0"/>
    <w:rsid w:val="008866F4"/>
    <w:rsid w:val="00887488"/>
    <w:rsid w:val="00890483"/>
    <w:rsid w:val="008906D0"/>
    <w:rsid w:val="00890817"/>
    <w:rsid w:val="008938C8"/>
    <w:rsid w:val="00893B01"/>
    <w:rsid w:val="0089474D"/>
    <w:rsid w:val="008949E4"/>
    <w:rsid w:val="00895BDD"/>
    <w:rsid w:val="00897648"/>
    <w:rsid w:val="00897DBD"/>
    <w:rsid w:val="00897F59"/>
    <w:rsid w:val="008A083F"/>
    <w:rsid w:val="008A0D23"/>
    <w:rsid w:val="008A11EF"/>
    <w:rsid w:val="008A4B5D"/>
    <w:rsid w:val="008A4B84"/>
    <w:rsid w:val="008A51CE"/>
    <w:rsid w:val="008A7BC0"/>
    <w:rsid w:val="008B0549"/>
    <w:rsid w:val="008B0C0D"/>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536"/>
    <w:rsid w:val="008E5C62"/>
    <w:rsid w:val="008E5D92"/>
    <w:rsid w:val="008E5F1B"/>
    <w:rsid w:val="008F0166"/>
    <w:rsid w:val="008F03BA"/>
    <w:rsid w:val="008F2A34"/>
    <w:rsid w:val="008F395B"/>
    <w:rsid w:val="008F4514"/>
    <w:rsid w:val="008F46B0"/>
    <w:rsid w:val="008F4732"/>
    <w:rsid w:val="008F4841"/>
    <w:rsid w:val="008F5BA6"/>
    <w:rsid w:val="008F5D10"/>
    <w:rsid w:val="008F62C7"/>
    <w:rsid w:val="008F731C"/>
    <w:rsid w:val="008F7C65"/>
    <w:rsid w:val="00901B69"/>
    <w:rsid w:val="00901DDC"/>
    <w:rsid w:val="0090370E"/>
    <w:rsid w:val="00904238"/>
    <w:rsid w:val="00904FDF"/>
    <w:rsid w:val="009054C2"/>
    <w:rsid w:val="00907CA1"/>
    <w:rsid w:val="00907EA6"/>
    <w:rsid w:val="009106EB"/>
    <w:rsid w:val="00913D93"/>
    <w:rsid w:val="009151B1"/>
    <w:rsid w:val="009166B3"/>
    <w:rsid w:val="00921204"/>
    <w:rsid w:val="009213CB"/>
    <w:rsid w:val="00922539"/>
    <w:rsid w:val="009256B5"/>
    <w:rsid w:val="00926207"/>
    <w:rsid w:val="0093019C"/>
    <w:rsid w:val="00930241"/>
    <w:rsid w:val="009304D6"/>
    <w:rsid w:val="00932FD7"/>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28"/>
    <w:rsid w:val="009622A8"/>
    <w:rsid w:val="00963200"/>
    <w:rsid w:val="00963630"/>
    <w:rsid w:val="00963A02"/>
    <w:rsid w:val="00963FBF"/>
    <w:rsid w:val="009648D6"/>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A8E"/>
    <w:rsid w:val="00995F10"/>
    <w:rsid w:val="00996624"/>
    <w:rsid w:val="00997431"/>
    <w:rsid w:val="009A01D7"/>
    <w:rsid w:val="009A096D"/>
    <w:rsid w:val="009A2734"/>
    <w:rsid w:val="009A28C8"/>
    <w:rsid w:val="009A322B"/>
    <w:rsid w:val="009A4DC3"/>
    <w:rsid w:val="009A4DD6"/>
    <w:rsid w:val="009A69D3"/>
    <w:rsid w:val="009A7B20"/>
    <w:rsid w:val="009B0524"/>
    <w:rsid w:val="009B10CA"/>
    <w:rsid w:val="009B1F46"/>
    <w:rsid w:val="009B2010"/>
    <w:rsid w:val="009B24E0"/>
    <w:rsid w:val="009B282E"/>
    <w:rsid w:val="009B3F0C"/>
    <w:rsid w:val="009B422D"/>
    <w:rsid w:val="009B42F7"/>
    <w:rsid w:val="009B4A5E"/>
    <w:rsid w:val="009B4B6A"/>
    <w:rsid w:val="009B5C83"/>
    <w:rsid w:val="009B6424"/>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6683"/>
    <w:rsid w:val="009F72D8"/>
    <w:rsid w:val="009F75B5"/>
    <w:rsid w:val="009F7FE7"/>
    <w:rsid w:val="00A00901"/>
    <w:rsid w:val="00A05750"/>
    <w:rsid w:val="00A0592F"/>
    <w:rsid w:val="00A07095"/>
    <w:rsid w:val="00A10DBF"/>
    <w:rsid w:val="00A11D3A"/>
    <w:rsid w:val="00A12240"/>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468"/>
    <w:rsid w:val="00A3176E"/>
    <w:rsid w:val="00A31A3D"/>
    <w:rsid w:val="00A332C4"/>
    <w:rsid w:val="00A40A6B"/>
    <w:rsid w:val="00A42B1D"/>
    <w:rsid w:val="00A449DE"/>
    <w:rsid w:val="00A45473"/>
    <w:rsid w:val="00A4755D"/>
    <w:rsid w:val="00A47A3C"/>
    <w:rsid w:val="00A47EA7"/>
    <w:rsid w:val="00A500F2"/>
    <w:rsid w:val="00A503E9"/>
    <w:rsid w:val="00A505C0"/>
    <w:rsid w:val="00A50F09"/>
    <w:rsid w:val="00A5483B"/>
    <w:rsid w:val="00A554A8"/>
    <w:rsid w:val="00A5573D"/>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3696"/>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587"/>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15F4"/>
    <w:rsid w:val="00AE4AC9"/>
    <w:rsid w:val="00AE4C19"/>
    <w:rsid w:val="00AE5407"/>
    <w:rsid w:val="00AE70BB"/>
    <w:rsid w:val="00AE75DA"/>
    <w:rsid w:val="00AE7787"/>
    <w:rsid w:val="00AF18B7"/>
    <w:rsid w:val="00AF327A"/>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202A"/>
    <w:rsid w:val="00B23E20"/>
    <w:rsid w:val="00B23EA7"/>
    <w:rsid w:val="00B23F7C"/>
    <w:rsid w:val="00B250FD"/>
    <w:rsid w:val="00B25114"/>
    <w:rsid w:val="00B25668"/>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6EA3"/>
    <w:rsid w:val="00B67919"/>
    <w:rsid w:val="00B7116B"/>
    <w:rsid w:val="00B71B3D"/>
    <w:rsid w:val="00B72CD4"/>
    <w:rsid w:val="00B73A5D"/>
    <w:rsid w:val="00B75589"/>
    <w:rsid w:val="00B80E2E"/>
    <w:rsid w:val="00B82676"/>
    <w:rsid w:val="00B82BCF"/>
    <w:rsid w:val="00B84701"/>
    <w:rsid w:val="00B86351"/>
    <w:rsid w:val="00B863D5"/>
    <w:rsid w:val="00B8675A"/>
    <w:rsid w:val="00B873EA"/>
    <w:rsid w:val="00B8755A"/>
    <w:rsid w:val="00B876BF"/>
    <w:rsid w:val="00B8794B"/>
    <w:rsid w:val="00B903F1"/>
    <w:rsid w:val="00B9166D"/>
    <w:rsid w:val="00B951C9"/>
    <w:rsid w:val="00B953CB"/>
    <w:rsid w:val="00B95793"/>
    <w:rsid w:val="00B962B9"/>
    <w:rsid w:val="00B9763D"/>
    <w:rsid w:val="00B97FE9"/>
    <w:rsid w:val="00BA06C3"/>
    <w:rsid w:val="00BA099D"/>
    <w:rsid w:val="00BA0CAE"/>
    <w:rsid w:val="00BA1706"/>
    <w:rsid w:val="00BA368B"/>
    <w:rsid w:val="00BA55A4"/>
    <w:rsid w:val="00BA593B"/>
    <w:rsid w:val="00BB119A"/>
    <w:rsid w:val="00BB1915"/>
    <w:rsid w:val="00BB1C0A"/>
    <w:rsid w:val="00BB2126"/>
    <w:rsid w:val="00BB2B41"/>
    <w:rsid w:val="00BB2EED"/>
    <w:rsid w:val="00BB3782"/>
    <w:rsid w:val="00BB391E"/>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51F0"/>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4B05"/>
    <w:rsid w:val="00C15533"/>
    <w:rsid w:val="00C15B1C"/>
    <w:rsid w:val="00C1620D"/>
    <w:rsid w:val="00C16BD5"/>
    <w:rsid w:val="00C20D53"/>
    <w:rsid w:val="00C21EED"/>
    <w:rsid w:val="00C22433"/>
    <w:rsid w:val="00C22DF0"/>
    <w:rsid w:val="00C242F8"/>
    <w:rsid w:val="00C26321"/>
    <w:rsid w:val="00C304C4"/>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1642"/>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6B3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A7CB8"/>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93B"/>
    <w:rsid w:val="00CC5A94"/>
    <w:rsid w:val="00CC5BB8"/>
    <w:rsid w:val="00CC5C59"/>
    <w:rsid w:val="00CC6E21"/>
    <w:rsid w:val="00CC7537"/>
    <w:rsid w:val="00CD01C1"/>
    <w:rsid w:val="00CD13C9"/>
    <w:rsid w:val="00CD188A"/>
    <w:rsid w:val="00CD1B1F"/>
    <w:rsid w:val="00CD2F18"/>
    <w:rsid w:val="00CD3AA4"/>
    <w:rsid w:val="00CD43FD"/>
    <w:rsid w:val="00CD454B"/>
    <w:rsid w:val="00CD4662"/>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2EA1"/>
    <w:rsid w:val="00D13820"/>
    <w:rsid w:val="00D16674"/>
    <w:rsid w:val="00D170C0"/>
    <w:rsid w:val="00D170FA"/>
    <w:rsid w:val="00D17DB8"/>
    <w:rsid w:val="00D23669"/>
    <w:rsid w:val="00D23A0A"/>
    <w:rsid w:val="00D24950"/>
    <w:rsid w:val="00D25A04"/>
    <w:rsid w:val="00D25B8A"/>
    <w:rsid w:val="00D25C33"/>
    <w:rsid w:val="00D3025A"/>
    <w:rsid w:val="00D30761"/>
    <w:rsid w:val="00D30B31"/>
    <w:rsid w:val="00D31426"/>
    <w:rsid w:val="00D31435"/>
    <w:rsid w:val="00D31EED"/>
    <w:rsid w:val="00D32618"/>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13E1"/>
    <w:rsid w:val="00DA3F50"/>
    <w:rsid w:val="00DA63C4"/>
    <w:rsid w:val="00DA6C59"/>
    <w:rsid w:val="00DA6C6E"/>
    <w:rsid w:val="00DA6E6D"/>
    <w:rsid w:val="00DA7EC2"/>
    <w:rsid w:val="00DB0DAF"/>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1962"/>
    <w:rsid w:val="00DF229B"/>
    <w:rsid w:val="00DF262E"/>
    <w:rsid w:val="00DF34BA"/>
    <w:rsid w:val="00DF4489"/>
    <w:rsid w:val="00DF4D80"/>
    <w:rsid w:val="00DF4F4E"/>
    <w:rsid w:val="00DF542E"/>
    <w:rsid w:val="00DF543E"/>
    <w:rsid w:val="00DF56BF"/>
    <w:rsid w:val="00DF78BD"/>
    <w:rsid w:val="00E002E5"/>
    <w:rsid w:val="00E00381"/>
    <w:rsid w:val="00E00BCC"/>
    <w:rsid w:val="00E00C7D"/>
    <w:rsid w:val="00E010D7"/>
    <w:rsid w:val="00E01877"/>
    <w:rsid w:val="00E02ED1"/>
    <w:rsid w:val="00E052C7"/>
    <w:rsid w:val="00E053DD"/>
    <w:rsid w:val="00E05A9A"/>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27FE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40B"/>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9AE"/>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4B2C"/>
    <w:rsid w:val="00E853D4"/>
    <w:rsid w:val="00E86E8A"/>
    <w:rsid w:val="00E87717"/>
    <w:rsid w:val="00E91913"/>
    <w:rsid w:val="00E92294"/>
    <w:rsid w:val="00E926E0"/>
    <w:rsid w:val="00E95CC8"/>
    <w:rsid w:val="00E9632E"/>
    <w:rsid w:val="00E97115"/>
    <w:rsid w:val="00EA11FF"/>
    <w:rsid w:val="00EA1284"/>
    <w:rsid w:val="00EA4523"/>
    <w:rsid w:val="00EA62F1"/>
    <w:rsid w:val="00EB12D3"/>
    <w:rsid w:val="00EB2AEE"/>
    <w:rsid w:val="00EB332F"/>
    <w:rsid w:val="00EB3B79"/>
    <w:rsid w:val="00EB6954"/>
    <w:rsid w:val="00EB7940"/>
    <w:rsid w:val="00EC0020"/>
    <w:rsid w:val="00EC0AE6"/>
    <w:rsid w:val="00EC0B99"/>
    <w:rsid w:val="00EC1479"/>
    <w:rsid w:val="00EC17D3"/>
    <w:rsid w:val="00EC2AC7"/>
    <w:rsid w:val="00EC3579"/>
    <w:rsid w:val="00EC366F"/>
    <w:rsid w:val="00EC455E"/>
    <w:rsid w:val="00EC500B"/>
    <w:rsid w:val="00EC50F1"/>
    <w:rsid w:val="00EC5ABF"/>
    <w:rsid w:val="00EC5E64"/>
    <w:rsid w:val="00EC68D0"/>
    <w:rsid w:val="00EC6B7B"/>
    <w:rsid w:val="00EC7979"/>
    <w:rsid w:val="00EC7CD0"/>
    <w:rsid w:val="00ED01BA"/>
    <w:rsid w:val="00ED035C"/>
    <w:rsid w:val="00ED0E34"/>
    <w:rsid w:val="00ED4A6F"/>
    <w:rsid w:val="00ED603E"/>
    <w:rsid w:val="00ED6297"/>
    <w:rsid w:val="00ED651B"/>
    <w:rsid w:val="00ED722C"/>
    <w:rsid w:val="00EE032B"/>
    <w:rsid w:val="00EE12C6"/>
    <w:rsid w:val="00EE2635"/>
    <w:rsid w:val="00EE341D"/>
    <w:rsid w:val="00EE3725"/>
    <w:rsid w:val="00EE3C8E"/>
    <w:rsid w:val="00EE429F"/>
    <w:rsid w:val="00EE5FA2"/>
    <w:rsid w:val="00EE6126"/>
    <w:rsid w:val="00EE6BFD"/>
    <w:rsid w:val="00EE7635"/>
    <w:rsid w:val="00EE787B"/>
    <w:rsid w:val="00EE7A5E"/>
    <w:rsid w:val="00EE7EA0"/>
    <w:rsid w:val="00EF0CA5"/>
    <w:rsid w:val="00EF265A"/>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0FDD"/>
    <w:rsid w:val="00F22016"/>
    <w:rsid w:val="00F2610E"/>
    <w:rsid w:val="00F2614C"/>
    <w:rsid w:val="00F26521"/>
    <w:rsid w:val="00F26569"/>
    <w:rsid w:val="00F27839"/>
    <w:rsid w:val="00F30DF5"/>
    <w:rsid w:val="00F30FBB"/>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2BEE"/>
    <w:rsid w:val="00F664CF"/>
    <w:rsid w:val="00F6725C"/>
    <w:rsid w:val="00F6732C"/>
    <w:rsid w:val="00F70F34"/>
    <w:rsid w:val="00F71904"/>
    <w:rsid w:val="00F736E0"/>
    <w:rsid w:val="00F7452A"/>
    <w:rsid w:val="00F7485A"/>
    <w:rsid w:val="00F756E0"/>
    <w:rsid w:val="00F7604A"/>
    <w:rsid w:val="00F76824"/>
    <w:rsid w:val="00F76AD8"/>
    <w:rsid w:val="00F77970"/>
    <w:rsid w:val="00F8009A"/>
    <w:rsid w:val="00F800FA"/>
    <w:rsid w:val="00F810D4"/>
    <w:rsid w:val="00F82ADD"/>
    <w:rsid w:val="00F82B43"/>
    <w:rsid w:val="00F82E04"/>
    <w:rsid w:val="00F83384"/>
    <w:rsid w:val="00F841E1"/>
    <w:rsid w:val="00F8587B"/>
    <w:rsid w:val="00F86174"/>
    <w:rsid w:val="00F870B6"/>
    <w:rsid w:val="00F9187D"/>
    <w:rsid w:val="00F919FC"/>
    <w:rsid w:val="00F928C4"/>
    <w:rsid w:val="00F9350E"/>
    <w:rsid w:val="00F941E9"/>
    <w:rsid w:val="00F95647"/>
    <w:rsid w:val="00F95A69"/>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C00FD"/>
    <w:rsid w:val="00FC0D20"/>
    <w:rsid w:val="00FC0DA2"/>
    <w:rsid w:val="00FC1BA6"/>
    <w:rsid w:val="00FC403A"/>
    <w:rsid w:val="00FC44A2"/>
    <w:rsid w:val="00FC49C6"/>
    <w:rsid w:val="00FC4BC9"/>
    <w:rsid w:val="00FC6701"/>
    <w:rsid w:val="00FC69A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6D96"/>
    <w:rsid w:val="00FF7C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styleId="UnresolvedMention">
    <w:name w:val="Unresolved Mention"/>
    <w:basedOn w:val="DefaultParagraphFont"/>
    <w:uiPriority w:val="99"/>
    <w:semiHidden/>
    <w:unhideWhenUsed/>
    <w:rsid w:val="000B730D"/>
    <w:rPr>
      <w:color w:val="605E5C"/>
      <w:shd w:val="clear" w:color="auto" w:fill="E1DFDD"/>
    </w:rPr>
  </w:style>
  <w:style w:type="paragraph" w:customStyle="1" w:styleId="Alineat-list">
    <w:name w:val="Alineat-list"/>
    <w:basedOn w:val="Normal"/>
    <w:qFormat/>
    <w:rsid w:val="00DF78BD"/>
    <w:pPr>
      <w:ind w:left="1701" w:hanging="567"/>
      <w:jc w:val="both"/>
    </w:pPr>
    <w:rPr>
      <w:rFonts w:asciiTheme="minorHAnsi" w:hAnsiTheme="minorHAnsi" w:cstheme="minorBidi"/>
      <w:iCs/>
      <w:noProof/>
      <w:szCs w:val="24"/>
      <w:lang w:val="ro-RO"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768197">
      <w:bodyDiv w:val="1"/>
      <w:marLeft w:val="0"/>
      <w:marRight w:val="0"/>
      <w:marTop w:val="0"/>
      <w:marBottom w:val="0"/>
      <w:divBdr>
        <w:top w:val="none" w:sz="0" w:space="0" w:color="auto"/>
        <w:left w:val="none" w:sz="0" w:space="0" w:color="auto"/>
        <w:bottom w:val="none" w:sz="0" w:space="0" w:color="auto"/>
        <w:right w:val="none" w:sz="0" w:space="0" w:color="auto"/>
      </w:divBdr>
    </w:div>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603268029">
      <w:bodyDiv w:val="1"/>
      <w:marLeft w:val="0"/>
      <w:marRight w:val="0"/>
      <w:marTop w:val="0"/>
      <w:marBottom w:val="0"/>
      <w:divBdr>
        <w:top w:val="none" w:sz="0" w:space="0" w:color="auto"/>
        <w:left w:val="none" w:sz="0" w:space="0" w:color="auto"/>
        <w:bottom w:val="none" w:sz="0" w:space="0" w:color="auto"/>
        <w:right w:val="none" w:sz="0" w:space="0" w:color="auto"/>
      </w:divBdr>
    </w:div>
    <w:div w:id="1139229984">
      <w:bodyDiv w:val="1"/>
      <w:marLeft w:val="0"/>
      <w:marRight w:val="0"/>
      <w:marTop w:val="0"/>
      <w:marBottom w:val="0"/>
      <w:divBdr>
        <w:top w:val="none" w:sz="0" w:space="0" w:color="auto"/>
        <w:left w:val="none" w:sz="0" w:space="0" w:color="auto"/>
        <w:bottom w:val="none" w:sz="0" w:space="0" w:color="auto"/>
        <w:right w:val="none" w:sz="0" w:space="0" w:color="auto"/>
      </w:divBdr>
    </w:div>
    <w:div w:id="1167096508">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77464682">
      <w:bodyDiv w:val="1"/>
      <w:marLeft w:val="0"/>
      <w:marRight w:val="0"/>
      <w:marTop w:val="0"/>
      <w:marBottom w:val="0"/>
      <w:divBdr>
        <w:top w:val="none" w:sz="0" w:space="0" w:color="auto"/>
        <w:left w:val="none" w:sz="0" w:space="0" w:color="auto"/>
        <w:bottom w:val="none" w:sz="0" w:space="0" w:color="auto"/>
        <w:right w:val="none" w:sz="0" w:space="0" w:color="auto"/>
      </w:divBdr>
    </w:div>
    <w:div w:id="1794709214">
      <w:bodyDiv w:val="1"/>
      <w:marLeft w:val="0"/>
      <w:marRight w:val="0"/>
      <w:marTop w:val="0"/>
      <w:marBottom w:val="0"/>
      <w:divBdr>
        <w:top w:val="none" w:sz="0" w:space="0" w:color="auto"/>
        <w:left w:val="none" w:sz="0" w:space="0" w:color="auto"/>
        <w:bottom w:val="none" w:sz="0" w:space="0" w:color="auto"/>
        <w:right w:val="none" w:sz="0" w:space="0" w:color="auto"/>
      </w:divBdr>
    </w:div>
    <w:div w:id="1828086015">
      <w:bodyDiv w:val="1"/>
      <w:marLeft w:val="0"/>
      <w:marRight w:val="0"/>
      <w:marTop w:val="0"/>
      <w:marBottom w:val="0"/>
      <w:divBdr>
        <w:top w:val="none" w:sz="0" w:space="0" w:color="auto"/>
        <w:left w:val="none" w:sz="0" w:space="0" w:color="auto"/>
        <w:bottom w:val="none" w:sz="0" w:space="0" w:color="auto"/>
        <w:right w:val="none" w:sz="0" w:space="0" w:color="auto"/>
      </w:divBdr>
    </w:div>
    <w:div w:id="184624429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63344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onordest.ro/identitate-vizual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4603</Words>
  <Characters>26243</Characters>
  <Application>Microsoft Office Word</Application>
  <DocSecurity>0</DocSecurity>
  <Lines>218</Lines>
  <Paragraphs>61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2023-11-29T13:33:00Z</dcterms:created>
  <dcterms:modified xsi:type="dcterms:W3CDTF">2024-02-08T13:38:00Z</dcterms:modified>
</cp:coreProperties>
</file>